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DF890" w14:textId="77777777" w:rsidR="00A5795F" w:rsidRDefault="00A5795F" w:rsidP="00895F11"/>
    <w:p w14:paraId="0CCC91E5" w14:textId="77777777" w:rsidR="00A5795F" w:rsidRDefault="00A5795F" w:rsidP="00B263D2">
      <w:pPr>
        <w:jc w:val="right"/>
      </w:pPr>
    </w:p>
    <w:p w14:paraId="4FD2F3A2" w14:textId="1D95899A" w:rsidR="00E832EF" w:rsidRDefault="00B263D2" w:rsidP="00B263D2">
      <w:pPr>
        <w:jc w:val="right"/>
      </w:pPr>
      <w:r>
        <w:t>Załącznik nr 2</w:t>
      </w:r>
    </w:p>
    <w:p w14:paraId="7A8B0F00" w14:textId="26CADED2" w:rsidR="004B1A5D" w:rsidRPr="004B1A5D" w:rsidRDefault="004B1A5D" w:rsidP="004B1A5D">
      <w:pPr>
        <w:jc w:val="both"/>
      </w:pPr>
      <w:r w:rsidRPr="004B1A5D">
        <w:t>……………………………….</w:t>
      </w:r>
    </w:p>
    <w:p w14:paraId="43CB6D48" w14:textId="77777777" w:rsidR="004B1A5D" w:rsidRPr="004B1A5D" w:rsidRDefault="004B1A5D" w:rsidP="004B1A5D">
      <w:pPr>
        <w:jc w:val="both"/>
      </w:pPr>
      <w:r w:rsidRPr="004B1A5D">
        <w:t>(Nazwa i adres wykonawcy)</w:t>
      </w:r>
    </w:p>
    <w:p w14:paraId="29AA91BE" w14:textId="4B9EC346" w:rsidR="004B1A5D" w:rsidRPr="004B1A5D" w:rsidRDefault="004B1A5D" w:rsidP="001276E1">
      <w:pPr>
        <w:spacing w:after="0"/>
        <w:jc w:val="right"/>
      </w:pPr>
      <w:r w:rsidRPr="004B1A5D">
        <w:t>Adresat:</w:t>
      </w:r>
    </w:p>
    <w:p w14:paraId="0BC996DE" w14:textId="77777777" w:rsidR="001276E1" w:rsidRDefault="004B1A5D" w:rsidP="001276E1">
      <w:pPr>
        <w:spacing w:after="0"/>
        <w:jc w:val="right"/>
        <w:rPr>
          <w:b/>
        </w:rPr>
      </w:pPr>
      <w:r w:rsidRPr="004B1A5D">
        <w:rPr>
          <w:b/>
        </w:rPr>
        <w:t>Państwowe Gospodarstwo Leśne Lasy Państwowe</w:t>
      </w:r>
    </w:p>
    <w:p w14:paraId="6025D244" w14:textId="4EEF6065" w:rsidR="004B1A5D" w:rsidRPr="004B1A5D" w:rsidRDefault="004B1A5D" w:rsidP="001276E1">
      <w:pPr>
        <w:spacing w:after="0"/>
        <w:jc w:val="right"/>
        <w:rPr>
          <w:b/>
        </w:rPr>
      </w:pPr>
      <w:r w:rsidRPr="004B1A5D">
        <w:rPr>
          <w:b/>
        </w:rPr>
        <w:t xml:space="preserve"> Nadleśnictwo </w:t>
      </w:r>
      <w:r w:rsidR="001276E1">
        <w:rPr>
          <w:b/>
        </w:rPr>
        <w:t xml:space="preserve"> </w:t>
      </w:r>
      <w:r w:rsidR="00E832EF">
        <w:rPr>
          <w:b/>
        </w:rPr>
        <w:t>Kutno</w:t>
      </w:r>
    </w:p>
    <w:p w14:paraId="26005465" w14:textId="2AE80155" w:rsidR="004B1A5D" w:rsidRPr="004B1A5D" w:rsidRDefault="001276E1" w:rsidP="001276E1">
      <w:pPr>
        <w:spacing w:after="0"/>
        <w:jc w:val="right"/>
        <w:rPr>
          <w:b/>
        </w:rPr>
      </w:pPr>
      <w:r>
        <w:rPr>
          <w:b/>
        </w:rPr>
        <w:t>Chrosno 13</w:t>
      </w:r>
    </w:p>
    <w:p w14:paraId="58A9B93A" w14:textId="77252BE9" w:rsidR="004B1A5D" w:rsidRPr="004B1A5D" w:rsidRDefault="001276E1" w:rsidP="001276E1">
      <w:pPr>
        <w:spacing w:after="0"/>
        <w:jc w:val="right"/>
        <w:rPr>
          <w:b/>
        </w:rPr>
      </w:pPr>
      <w:r>
        <w:rPr>
          <w:b/>
        </w:rPr>
        <w:t xml:space="preserve">99-306 Łanięta </w:t>
      </w:r>
    </w:p>
    <w:p w14:paraId="0233D9FD" w14:textId="77777777" w:rsidR="004B1A5D" w:rsidRPr="004B1A5D" w:rsidRDefault="004B1A5D" w:rsidP="004B1A5D">
      <w:pPr>
        <w:jc w:val="both"/>
        <w:rPr>
          <w:b/>
        </w:rPr>
      </w:pPr>
    </w:p>
    <w:p w14:paraId="1A3E7250" w14:textId="77777777" w:rsidR="004B1A5D" w:rsidRPr="004B1A5D" w:rsidRDefault="004B1A5D" w:rsidP="001276E1">
      <w:pPr>
        <w:jc w:val="center"/>
        <w:rPr>
          <w:b/>
        </w:rPr>
      </w:pPr>
      <w:r w:rsidRPr="004B1A5D">
        <w:rPr>
          <w:b/>
        </w:rPr>
        <w:t>OFERTA</w:t>
      </w:r>
    </w:p>
    <w:p w14:paraId="68B431C4" w14:textId="77777777" w:rsidR="004B1A5D" w:rsidRPr="004B1A5D" w:rsidRDefault="004B1A5D" w:rsidP="004B1A5D">
      <w:pPr>
        <w:jc w:val="both"/>
      </w:pPr>
      <w:r w:rsidRPr="004B1A5D">
        <w:t>Dane Wykonawcy:</w:t>
      </w:r>
    </w:p>
    <w:p w14:paraId="63E620B7" w14:textId="77777777" w:rsidR="004B1A5D" w:rsidRPr="004B1A5D" w:rsidRDefault="004B1A5D" w:rsidP="004B1A5D">
      <w:pPr>
        <w:jc w:val="both"/>
      </w:pPr>
      <w:r w:rsidRPr="004B1A5D">
        <w:t>Nazwa Wykonawcy ……………..…………………………………………………………………….</w:t>
      </w:r>
    </w:p>
    <w:p w14:paraId="0E81F7A2" w14:textId="77777777" w:rsidR="004B1A5D" w:rsidRPr="004B1A5D" w:rsidRDefault="004B1A5D" w:rsidP="004B1A5D">
      <w:pPr>
        <w:jc w:val="both"/>
      </w:pPr>
      <w:r w:rsidRPr="004B1A5D">
        <w:t>Adres Wykonawcy ………………………………………………………………………............…….</w:t>
      </w:r>
    </w:p>
    <w:p w14:paraId="2B05AB97" w14:textId="77777777" w:rsidR="004B1A5D" w:rsidRPr="004B1A5D" w:rsidRDefault="004B1A5D" w:rsidP="004B1A5D">
      <w:pPr>
        <w:jc w:val="both"/>
      </w:pPr>
      <w:r w:rsidRPr="004B1A5D">
        <w:t>.........................………………………………………………………………….. tel. ……………………………………………</w:t>
      </w:r>
    </w:p>
    <w:p w14:paraId="13947A01" w14:textId="77777777" w:rsidR="004B1A5D" w:rsidRPr="004B1A5D" w:rsidRDefault="004B1A5D" w:rsidP="004B1A5D">
      <w:pPr>
        <w:jc w:val="both"/>
      </w:pPr>
      <w:r w:rsidRPr="004B1A5D">
        <w:t>KRS …………………………………………………….</w:t>
      </w:r>
    </w:p>
    <w:p w14:paraId="42192A0A" w14:textId="77777777" w:rsidR="004B1A5D" w:rsidRPr="004B1A5D" w:rsidRDefault="004B1A5D" w:rsidP="004B1A5D">
      <w:pPr>
        <w:jc w:val="both"/>
      </w:pPr>
      <w:r w:rsidRPr="004B1A5D">
        <w:t>REGON ……………………………………… NIP ……………………………………...………….</w:t>
      </w:r>
    </w:p>
    <w:p w14:paraId="5A6EABE1" w14:textId="77777777" w:rsidR="004B1A5D" w:rsidRPr="004B1A5D" w:rsidRDefault="004B1A5D" w:rsidP="004B1A5D">
      <w:pPr>
        <w:jc w:val="both"/>
      </w:pPr>
      <w:r w:rsidRPr="004B1A5D">
        <w:t>e-</w:t>
      </w:r>
      <w:proofErr w:type="spellStart"/>
      <w:r w:rsidRPr="004B1A5D">
        <w:t>meil</w:t>
      </w:r>
      <w:proofErr w:type="spellEnd"/>
      <w:r w:rsidRPr="004B1A5D">
        <w:t>: ............................................... strona internetowa: ........................................................</w:t>
      </w:r>
    </w:p>
    <w:p w14:paraId="62C4C64E" w14:textId="77777777" w:rsidR="004B1A5D" w:rsidRPr="004B1A5D" w:rsidRDefault="004B1A5D" w:rsidP="004B1A5D">
      <w:pPr>
        <w:jc w:val="both"/>
      </w:pPr>
    </w:p>
    <w:p w14:paraId="0E3628BB" w14:textId="77777777" w:rsidR="00A5795F" w:rsidRPr="00A5795F" w:rsidRDefault="004B1A5D" w:rsidP="00A5795F">
      <w:pPr>
        <w:jc w:val="both"/>
        <w:rPr>
          <w:b/>
          <w:bCs/>
          <w:i/>
          <w:iCs/>
        </w:rPr>
      </w:pPr>
      <w:r w:rsidRPr="004B1A5D">
        <w:t>w odpowiedzi na ogłoszenie w trybie podstawowym bez negocjacji, o którym mowa w art. 275 pkt 1 ustawy 11 września 2019 r. Prawo zamówień publicznych (Dz. U. z 202</w:t>
      </w:r>
      <w:r w:rsidR="00A5795F">
        <w:t>3</w:t>
      </w:r>
      <w:r w:rsidRPr="004B1A5D">
        <w:t xml:space="preserve"> r., poz. 1</w:t>
      </w:r>
      <w:r w:rsidR="00A5795F">
        <w:t>605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zm.) na </w:t>
      </w:r>
      <w:bookmarkStart w:id="0" w:name="_Hlk175208317"/>
      <w:r w:rsidR="00A5795F" w:rsidRPr="00A5795F">
        <w:rPr>
          <w:b/>
          <w:bCs/>
          <w:i/>
          <w:iCs/>
        </w:rPr>
        <w:t>„Budowa drogi w leśnictwie Lubraniec, uroczysko Michałowo</w:t>
      </w:r>
      <w:bookmarkEnd w:id="0"/>
      <w:r w:rsidR="00A5795F" w:rsidRPr="00A5795F">
        <w:rPr>
          <w:b/>
          <w:bCs/>
          <w:i/>
          <w:iCs/>
        </w:rPr>
        <w:t>”</w:t>
      </w:r>
    </w:p>
    <w:p w14:paraId="31F889EF" w14:textId="789A1BCB" w:rsidR="004B1A5D" w:rsidRPr="004B1A5D" w:rsidRDefault="004B1A5D" w:rsidP="004B1A5D">
      <w:pPr>
        <w:jc w:val="both"/>
      </w:pPr>
      <w:r w:rsidRPr="004B1A5D">
        <w:t>składam (-my) niniejszym ofertę:</w:t>
      </w:r>
    </w:p>
    <w:p w14:paraId="26D0695F" w14:textId="77777777" w:rsidR="004B1A5D" w:rsidRPr="004B1A5D" w:rsidRDefault="004B1A5D" w:rsidP="004B1A5D">
      <w:pPr>
        <w:jc w:val="both"/>
      </w:pPr>
    </w:p>
    <w:p w14:paraId="5B8FE8E3" w14:textId="2B07AAE8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Oferuję (-jemy) wykonanie zamówienia zgodnie z opisem przedmiotu zamówienia i na warunkach określonych w specyfikacji warunków zamówienia za cenę:</w:t>
      </w:r>
    </w:p>
    <w:p w14:paraId="696B02DF" w14:textId="5DA3E24E" w:rsidR="004B1A5D" w:rsidRPr="004B1A5D" w:rsidRDefault="004B1A5D" w:rsidP="004B1A5D">
      <w:pPr>
        <w:jc w:val="both"/>
      </w:pPr>
      <w:r w:rsidRPr="004B1A5D">
        <w:t>Brutto</w:t>
      </w:r>
      <w:r w:rsidR="001276E1">
        <w:t xml:space="preserve"> …………………………………………….</w:t>
      </w:r>
      <w:r w:rsidRPr="004B1A5D">
        <w:tab/>
        <w:t>zł.</w:t>
      </w:r>
    </w:p>
    <w:p w14:paraId="05E0B2C1" w14:textId="3E0AF7EF" w:rsidR="004B1A5D" w:rsidRPr="004B1A5D" w:rsidRDefault="004B1A5D" w:rsidP="004B1A5D">
      <w:pPr>
        <w:jc w:val="both"/>
      </w:pPr>
      <w:r w:rsidRPr="004B1A5D">
        <w:t>VAT</w:t>
      </w:r>
      <w:r w:rsidRPr="004B1A5D">
        <w:tab/>
      </w:r>
      <w:r w:rsidR="001276E1">
        <w:t xml:space="preserve">……………………………………………          </w:t>
      </w:r>
      <w:r w:rsidRPr="004B1A5D">
        <w:t>zł</w:t>
      </w:r>
    </w:p>
    <w:p w14:paraId="1836410D" w14:textId="0B7E0EB7" w:rsidR="004B1A5D" w:rsidRPr="004B1A5D" w:rsidRDefault="004B1A5D" w:rsidP="004B1A5D">
      <w:pPr>
        <w:jc w:val="both"/>
      </w:pPr>
      <w:r w:rsidRPr="004B1A5D">
        <w:lastRenderedPageBreak/>
        <w:t>Netto</w:t>
      </w:r>
      <w:r w:rsidRPr="004B1A5D">
        <w:tab/>
      </w:r>
      <w:r w:rsidR="001276E1">
        <w:t xml:space="preserve">……………………………………………          </w:t>
      </w:r>
      <w:r w:rsidRPr="004B1A5D">
        <w:t>zł</w:t>
      </w:r>
    </w:p>
    <w:p w14:paraId="746A4645" w14:textId="77777777" w:rsidR="004B1A5D" w:rsidRDefault="004B1A5D" w:rsidP="004B1A5D">
      <w:pPr>
        <w:jc w:val="both"/>
      </w:pPr>
    </w:p>
    <w:p w14:paraId="0338EE10" w14:textId="77777777" w:rsidR="001276E1" w:rsidRPr="004B1A5D" w:rsidRDefault="001276E1" w:rsidP="004B1A5D">
      <w:pPr>
        <w:jc w:val="both"/>
      </w:pPr>
    </w:p>
    <w:p w14:paraId="2C16A7E6" w14:textId="6F4D427C" w:rsidR="004B1A5D" w:rsidRPr="00D5320D" w:rsidRDefault="004B1A5D" w:rsidP="004B1A5D">
      <w:pPr>
        <w:numPr>
          <w:ilvl w:val="0"/>
          <w:numId w:val="93"/>
        </w:numPr>
        <w:jc w:val="both"/>
      </w:pPr>
      <w:r w:rsidRPr="004B1A5D">
        <w:t xml:space="preserve">Na wykonany przedmiot zamówienia udzielamy gwarancji na następujący </w:t>
      </w:r>
      <w:r w:rsidRPr="00D5320D">
        <w:t>okres *, **:</w:t>
      </w:r>
    </w:p>
    <w:tbl>
      <w:tblPr>
        <w:tblStyle w:val="TableNormal"/>
        <w:tblW w:w="0" w:type="auto"/>
        <w:tblInd w:w="1235" w:type="dxa"/>
        <w:tblLayout w:type="fixed"/>
        <w:tblLook w:val="01E0" w:firstRow="1" w:lastRow="1" w:firstColumn="1" w:lastColumn="1" w:noHBand="0" w:noVBand="0"/>
      </w:tblPr>
      <w:tblGrid>
        <w:gridCol w:w="1465"/>
      </w:tblGrid>
      <w:tr w:rsidR="004B1A5D" w:rsidRPr="00D5320D" w14:paraId="32079881" w14:textId="77777777" w:rsidTr="00367E08">
        <w:trPr>
          <w:trHeight w:val="413"/>
        </w:trPr>
        <w:tc>
          <w:tcPr>
            <w:tcW w:w="1465" w:type="dxa"/>
          </w:tcPr>
          <w:p w14:paraId="6F051BC7" w14:textId="77777777" w:rsidR="004B1A5D" w:rsidRPr="00D5320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D5320D">
              <w:rPr>
                <w:lang w:val="pl-PL"/>
              </w:rPr>
              <w:t>24 miesięcy</w:t>
            </w:r>
          </w:p>
        </w:tc>
      </w:tr>
      <w:tr w:rsidR="004B1A5D" w:rsidRPr="004B1A5D" w14:paraId="07CF5995" w14:textId="77777777" w:rsidTr="00367E08">
        <w:trPr>
          <w:trHeight w:val="604"/>
        </w:trPr>
        <w:tc>
          <w:tcPr>
            <w:tcW w:w="1465" w:type="dxa"/>
          </w:tcPr>
          <w:p w14:paraId="68726667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36 miesiące</w:t>
            </w:r>
          </w:p>
        </w:tc>
      </w:tr>
      <w:tr w:rsidR="004B1A5D" w:rsidRPr="004B1A5D" w14:paraId="49D09C4E" w14:textId="77777777" w:rsidTr="00367E08">
        <w:trPr>
          <w:trHeight w:val="413"/>
        </w:trPr>
        <w:tc>
          <w:tcPr>
            <w:tcW w:w="1465" w:type="dxa"/>
          </w:tcPr>
          <w:p w14:paraId="38AC6CA4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48 miesięcy</w:t>
            </w:r>
          </w:p>
        </w:tc>
      </w:tr>
    </w:tbl>
    <w:p w14:paraId="6309362C" w14:textId="01FC74F4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C0D9F4" wp14:editId="36763524">
                <wp:simplePos x="0" y="0"/>
                <wp:positionH relativeFrom="page">
                  <wp:posOffset>1216660</wp:posOffset>
                </wp:positionH>
                <wp:positionV relativeFrom="paragraph">
                  <wp:posOffset>-307340</wp:posOffset>
                </wp:positionV>
                <wp:extent cx="6350" cy="6350"/>
                <wp:effectExtent l="0" t="0" r="0" b="0"/>
                <wp:wrapNone/>
                <wp:docPr id="21023537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A4B5E" id="Rectangle 128" o:spid="_x0000_s1026" style="position:absolute;margin-left:95.8pt;margin-top:-24.2pt;width:.5pt;height: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" fillcolor="black" stroked="f">
                <w10:wrap anchorx="page"/>
              </v:rect>
            </w:pict>
          </mc:Fallback>
        </mc:AlternateContent>
      </w:r>
      <w:r w:rsidRPr="004B1A5D">
        <w:t>* właściwe zaznaczyć znakiem „X”</w:t>
      </w:r>
    </w:p>
    <w:p w14:paraId="3AC5728E" w14:textId="138ED156" w:rsidR="004B1A5D" w:rsidRDefault="004B1A5D" w:rsidP="004B1A5D">
      <w:pPr>
        <w:jc w:val="both"/>
      </w:pPr>
      <w:r w:rsidRPr="004B1A5D">
        <w:t>** w przypadku braku dokonania wyboru zamawiający przyjmie do oceny ofert 24 miesięczny okres gwarancji</w:t>
      </w:r>
    </w:p>
    <w:p w14:paraId="03F31A34" w14:textId="4D9B7FAA" w:rsidR="00A5795F" w:rsidRDefault="00A5795F" w:rsidP="00A5795F">
      <w:pPr>
        <w:pStyle w:val="Akapitzlist"/>
        <w:numPr>
          <w:ilvl w:val="0"/>
          <w:numId w:val="93"/>
        </w:numPr>
      </w:pPr>
      <w:r>
        <w:t xml:space="preserve">Termin realizacji zamówienia  </w:t>
      </w:r>
      <w:r w:rsidRPr="00A5795F">
        <w:t>*, **:</w:t>
      </w:r>
    </w:p>
    <w:p w14:paraId="5D98A17F" w14:textId="77777777" w:rsidR="00A5795F" w:rsidRDefault="00A5795F" w:rsidP="00A5795F">
      <w:pPr>
        <w:pStyle w:val="Akapitzlist"/>
        <w:ind w:left="1524"/>
      </w:pPr>
    </w:p>
    <w:p w14:paraId="637F4098" w14:textId="610A2775" w:rsidR="00A5795F" w:rsidRDefault="00A5795F" w:rsidP="00A5795F">
      <w:pPr>
        <w:pStyle w:val="Akapitzlist"/>
        <w:ind w:left="1524"/>
      </w:pPr>
      <w:r>
        <w:t>15.12.2024 rok</w:t>
      </w:r>
    </w:p>
    <w:p w14:paraId="2505C824" w14:textId="77777777" w:rsidR="00A5795F" w:rsidRDefault="00A5795F" w:rsidP="00A5795F">
      <w:pPr>
        <w:pStyle w:val="Akapitzlist"/>
        <w:ind w:left="1524"/>
      </w:pPr>
    </w:p>
    <w:p w14:paraId="2F5FAEC9" w14:textId="05386F15" w:rsidR="00A5795F" w:rsidRPr="004B1A5D" w:rsidRDefault="00A5795F" w:rsidP="00A5795F">
      <w:pPr>
        <w:pStyle w:val="Akapitzlist"/>
        <w:ind w:left="1524"/>
      </w:pPr>
      <w:r>
        <w:t xml:space="preserve">30.12.2024 rok </w:t>
      </w:r>
    </w:p>
    <w:p w14:paraId="08AA9D41" w14:textId="77777777" w:rsidR="00A5795F" w:rsidRPr="00A5795F" w:rsidRDefault="00A5795F" w:rsidP="00A5795F">
      <w:pPr>
        <w:jc w:val="both"/>
      </w:pPr>
      <w:r w:rsidRPr="00A5795F"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145F893A" wp14:editId="30203BE8">
                <wp:simplePos x="0" y="0"/>
                <wp:positionH relativeFrom="page">
                  <wp:posOffset>1216660</wp:posOffset>
                </wp:positionH>
                <wp:positionV relativeFrom="paragraph">
                  <wp:posOffset>-307340</wp:posOffset>
                </wp:positionV>
                <wp:extent cx="6350" cy="6350"/>
                <wp:effectExtent l="0" t="0" r="0" b="0"/>
                <wp:wrapNone/>
                <wp:docPr id="1943306022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DBD69" id="Rectangle 128" o:spid="_x0000_s1026" style="position:absolute;margin-left:95.8pt;margin-top:-24.2pt;width:.5pt;height:.5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" fillcolor="black" stroked="f">
                <w10:wrap anchorx="page"/>
              </v:rect>
            </w:pict>
          </mc:Fallback>
        </mc:AlternateContent>
      </w:r>
      <w:r w:rsidRPr="00A5795F">
        <w:t>* właściwe zaznaczyć znakiem „X”</w:t>
      </w:r>
    </w:p>
    <w:p w14:paraId="43C8844F" w14:textId="77777777" w:rsidR="004B1A5D" w:rsidRPr="004B1A5D" w:rsidRDefault="004B1A5D" w:rsidP="004B1A5D">
      <w:pPr>
        <w:jc w:val="both"/>
      </w:pPr>
    </w:p>
    <w:p w14:paraId="586B32D7" w14:textId="7E9E7CB2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Informuję(-my), że wybór oferty nie będzie/będzie* prowadzić do powstania u Zamawiającego obowiązku podatkowego zgodnie z przepisami o podatku od towarów i usług</w:t>
      </w:r>
      <w:r w:rsidR="001276E1">
        <w:t>.</w:t>
      </w:r>
    </w:p>
    <w:p w14:paraId="0D9CD160" w14:textId="2122A550" w:rsidR="004B1A5D" w:rsidRPr="004B1A5D" w:rsidRDefault="004B1A5D" w:rsidP="004B1A5D">
      <w:pPr>
        <w:jc w:val="both"/>
        <w:rPr>
          <w:b/>
          <w:bCs/>
        </w:rPr>
      </w:pPr>
      <w:r w:rsidRPr="004B1A5D">
        <w:rPr>
          <w:b/>
          <w:bCs/>
        </w:rPr>
        <w:t>PONIŻSZĄ CZĘŚĆ PKT 3 WYPEŁNIAJĄ TYLKO OFERENCI, KTÓRZY UDZIELILI TWIERDZĄCEJ ODPOWIEDZI W ZDANIU POWYŻEJ</w:t>
      </w:r>
    </w:p>
    <w:p w14:paraId="54191495" w14:textId="77777777" w:rsidR="004B1A5D" w:rsidRDefault="004B1A5D" w:rsidP="004B1A5D">
      <w:pPr>
        <w:jc w:val="both"/>
      </w:pPr>
      <w:r w:rsidRPr="004B1A5D">
        <w:t>Rodzaj usługi, których świadczenie będzie prowadzić do powstania u Zamawiającego obowiązku podatkowego zgodnie z przepisami o podatku od towarów i usług (VAT):</w:t>
      </w:r>
    </w:p>
    <w:p w14:paraId="52716375" w14:textId="77777777" w:rsidR="001276E1" w:rsidRPr="004B1A5D" w:rsidRDefault="001276E1" w:rsidP="001276E1">
      <w:pPr>
        <w:spacing w:line="360" w:lineRule="auto"/>
        <w:jc w:val="both"/>
      </w:pPr>
    </w:p>
    <w:p w14:paraId="3F66FF6E" w14:textId="39B0C529" w:rsidR="004B1A5D" w:rsidRPr="004B1A5D" w:rsidRDefault="004B1A5D" w:rsidP="001276E1">
      <w:pPr>
        <w:spacing w:line="360" w:lineRule="auto"/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17525519" wp14:editId="4C976611">
                <wp:simplePos x="0" y="0"/>
                <wp:positionH relativeFrom="page">
                  <wp:posOffset>1348740</wp:posOffset>
                </wp:positionH>
                <wp:positionV relativeFrom="paragraph">
                  <wp:posOffset>154940</wp:posOffset>
                </wp:positionV>
                <wp:extent cx="5285740" cy="1270"/>
                <wp:effectExtent l="0" t="0" r="0" b="0"/>
                <wp:wrapTopAndBottom/>
                <wp:docPr id="1859778432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E12E7" id="Freeform 126" o:spid="_x0000_s1026" style="position:absolute;margin-left:106.2pt;margin-top:12.2pt;width:416.2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673366AD" wp14:editId="39F6E625">
                <wp:simplePos x="0" y="0"/>
                <wp:positionH relativeFrom="page">
                  <wp:posOffset>1348740</wp:posOffset>
                </wp:positionH>
                <wp:positionV relativeFrom="paragraph">
                  <wp:posOffset>316865</wp:posOffset>
                </wp:positionV>
                <wp:extent cx="5286375" cy="1270"/>
                <wp:effectExtent l="0" t="0" r="0" b="0"/>
                <wp:wrapTopAndBottom/>
                <wp:docPr id="2085716451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5"/>
                            <a:gd name="T2" fmla="+- 0 10449 2124"/>
                            <a:gd name="T3" fmla="*/ T2 w 83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5">
                              <a:moveTo>
                                <a:pt x="0" y="0"/>
                              </a:moveTo>
                              <a:lnTo>
                                <a:pt x="832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99C88" id="Freeform 125" o:spid="_x0000_s1026" style="position:absolute;margin-left:106.2pt;margin-top:24.95pt;width:416.2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" path="m,l8325,e" filled="f" strokeweight=".24536mm">
                <v:path arrowok="t" o:connecttype="custom" o:connectlocs="0,0;52863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4FE7F77A" wp14:editId="110DDB97">
                <wp:simplePos x="0" y="0"/>
                <wp:positionH relativeFrom="page">
                  <wp:posOffset>1348740</wp:posOffset>
                </wp:positionH>
                <wp:positionV relativeFrom="paragraph">
                  <wp:posOffset>476885</wp:posOffset>
                </wp:positionV>
                <wp:extent cx="5285740" cy="1270"/>
                <wp:effectExtent l="0" t="0" r="0" b="0"/>
                <wp:wrapTopAndBottom/>
                <wp:docPr id="192590411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F6294" id="Freeform 124" o:spid="_x0000_s1026" style="position:absolute;margin-left:106.2pt;margin-top:37.55pt;width:416.2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Di9Zta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BADE248" wp14:editId="38CEC75D">
                <wp:simplePos x="0" y="0"/>
                <wp:positionH relativeFrom="page">
                  <wp:posOffset>1348740</wp:posOffset>
                </wp:positionH>
                <wp:positionV relativeFrom="paragraph">
                  <wp:posOffset>636905</wp:posOffset>
                </wp:positionV>
                <wp:extent cx="5285740" cy="1270"/>
                <wp:effectExtent l="0" t="0" r="0" b="0"/>
                <wp:wrapTopAndBottom/>
                <wp:docPr id="276574084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E2632" id="Freeform 123" o:spid="_x0000_s1026" style="position:absolute;margin-left:106.2pt;margin-top:50.15pt;width:416.2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wDnc6e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FC30124" wp14:editId="270FB16C">
                <wp:simplePos x="0" y="0"/>
                <wp:positionH relativeFrom="page">
                  <wp:posOffset>1348740</wp:posOffset>
                </wp:positionH>
                <wp:positionV relativeFrom="paragraph">
                  <wp:posOffset>798830</wp:posOffset>
                </wp:positionV>
                <wp:extent cx="5285740" cy="1270"/>
                <wp:effectExtent l="0" t="0" r="0" b="0"/>
                <wp:wrapTopAndBottom/>
                <wp:docPr id="2068053542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B1CCF" id="Freeform 122" o:spid="_x0000_s1026" style="position:absolute;margin-left:106.2pt;margin-top:62.9pt;width:416.2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oNMcZ+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20165314" wp14:editId="137DEDC0">
                <wp:simplePos x="0" y="0"/>
                <wp:positionH relativeFrom="page">
                  <wp:posOffset>1348740</wp:posOffset>
                </wp:positionH>
                <wp:positionV relativeFrom="paragraph">
                  <wp:posOffset>958850</wp:posOffset>
                </wp:positionV>
                <wp:extent cx="5285740" cy="1270"/>
                <wp:effectExtent l="0" t="0" r="0" b="0"/>
                <wp:wrapTopAndBottom/>
                <wp:docPr id="312948151" name="Freeform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4D55D" id="Freeform 121" o:spid="_x0000_s1026" style="position:absolute;margin-left:106.2pt;margin-top:75.5pt;width:416.2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vtQCN+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</w:p>
    <w:p w14:paraId="6D61FFFE" w14:textId="77777777" w:rsidR="004B1A5D" w:rsidRPr="004B1A5D" w:rsidRDefault="004B1A5D" w:rsidP="004B1A5D">
      <w:pPr>
        <w:jc w:val="both"/>
      </w:pPr>
    </w:p>
    <w:p w14:paraId="08CAF47D" w14:textId="4AF319F3" w:rsidR="004B1A5D" w:rsidRPr="004B1A5D" w:rsidRDefault="004B1A5D" w:rsidP="004B1A5D">
      <w:pPr>
        <w:jc w:val="both"/>
      </w:pPr>
      <w:r w:rsidRPr="004B1A5D">
        <w:lastRenderedPageBreak/>
        <w:t>Wartość ww. usług bez kwoty podatku od towarów i usług (VAT) wynosi:</w:t>
      </w:r>
      <w:r w:rsidR="001276E1">
        <w:t xml:space="preserve">          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PLN.</w:t>
      </w:r>
    </w:p>
    <w:p w14:paraId="6D1212CF" w14:textId="77777777" w:rsidR="004B1A5D" w:rsidRPr="004B1A5D" w:rsidRDefault="004B1A5D" w:rsidP="004B1A5D">
      <w:pPr>
        <w:jc w:val="both"/>
      </w:pPr>
    </w:p>
    <w:p w14:paraId="690D8E49" w14:textId="6B376EFE" w:rsidR="004B1A5D" w:rsidRPr="004B1A5D" w:rsidRDefault="004B1A5D" w:rsidP="004B1A5D">
      <w:pPr>
        <w:jc w:val="both"/>
      </w:pPr>
      <w:r w:rsidRPr="004B1A5D">
        <w:t>Stawka podatku od towaru i usług (VAT), która zgodnie z moją (naszą) wiedzą będzie miała zastosowanie to</w:t>
      </w:r>
      <w:r w:rsidRPr="004B1A5D">
        <w:rPr>
          <w:u w:val="single"/>
        </w:rPr>
        <w:tab/>
      </w:r>
      <w:r w:rsidRPr="004B1A5D">
        <w:t>%</w:t>
      </w:r>
    </w:p>
    <w:p w14:paraId="6F34A18B" w14:textId="4225F804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(-my), że zapoznałem (-liśmy) się ze specyfikacją warunków zamówienia, w tym także z projektem umowy i uzyskałem (-liśmy) wszelkie informacje niezbędne do przygotowania niniejszej oferty. W przypadku wyboru mojej (naszej) oferty zobowiązuję (-jemy)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16A67C7" w14:textId="20545DC3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(-my), że uważam (-my) się za związanego (-</w:t>
      </w:r>
      <w:proofErr w:type="spellStart"/>
      <w:r w:rsidRPr="004B1A5D">
        <w:t>nych</w:t>
      </w:r>
      <w:proofErr w:type="spellEnd"/>
      <w:r w:rsidRPr="004B1A5D">
        <w:t>) niniejszą ofertą przez czas wskazany w specyfikacji istotnych warunków zamówienia.</w:t>
      </w:r>
    </w:p>
    <w:p w14:paraId="2A1C1CC1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Następujące zakresy rzeczowe wchodzące w przedmiot zamówienia zamierzam (-my) zlecić następującym podwykonawcom:</w:t>
      </w:r>
    </w:p>
    <w:p w14:paraId="1387DB54" w14:textId="77777777" w:rsidR="004B1A5D" w:rsidRPr="004B1A5D" w:rsidRDefault="004B1A5D" w:rsidP="004B1A5D">
      <w:pPr>
        <w:jc w:val="both"/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1"/>
        <w:gridCol w:w="4144"/>
      </w:tblGrid>
      <w:tr w:rsidR="004B1A5D" w:rsidRPr="004B1A5D" w14:paraId="471B3626" w14:textId="77777777" w:rsidTr="00367E08">
        <w:trPr>
          <w:trHeight w:val="1238"/>
        </w:trPr>
        <w:tc>
          <w:tcPr>
            <w:tcW w:w="4211" w:type="dxa"/>
          </w:tcPr>
          <w:p w14:paraId="5DF5D65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3B2DBE79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Podwykonawca (firma lub nazwa, adres),</w:t>
            </w:r>
          </w:p>
        </w:tc>
        <w:tc>
          <w:tcPr>
            <w:tcW w:w="4144" w:type="dxa"/>
          </w:tcPr>
          <w:p w14:paraId="64F0F82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0B6BF178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  <w:r w:rsidRPr="004B1A5D">
              <w:rPr>
                <w:lang w:val="pl-PL"/>
              </w:rPr>
              <w:t>Zakres rzeczowy</w:t>
            </w:r>
          </w:p>
        </w:tc>
      </w:tr>
      <w:tr w:rsidR="004B1A5D" w:rsidRPr="004B1A5D" w14:paraId="56ECB815" w14:textId="77777777" w:rsidTr="00367E08">
        <w:trPr>
          <w:trHeight w:val="837"/>
        </w:trPr>
        <w:tc>
          <w:tcPr>
            <w:tcW w:w="4211" w:type="dxa"/>
          </w:tcPr>
          <w:p w14:paraId="79F93A6D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44" w:type="dxa"/>
          </w:tcPr>
          <w:p w14:paraId="694353A4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56D5DA35" w14:textId="77777777" w:rsidTr="00367E08">
        <w:trPr>
          <w:trHeight w:val="849"/>
        </w:trPr>
        <w:tc>
          <w:tcPr>
            <w:tcW w:w="4211" w:type="dxa"/>
          </w:tcPr>
          <w:p w14:paraId="525EE0FC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44" w:type="dxa"/>
          </w:tcPr>
          <w:p w14:paraId="1CE9F7D8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</w:tbl>
    <w:p w14:paraId="6520FAB1" w14:textId="77777777" w:rsidR="004B1A5D" w:rsidRPr="004B1A5D" w:rsidRDefault="004B1A5D" w:rsidP="004B1A5D">
      <w:pPr>
        <w:jc w:val="both"/>
      </w:pPr>
    </w:p>
    <w:p w14:paraId="1D57ACB3" w14:textId="77777777" w:rsidR="001276E1" w:rsidRDefault="004B1A5D" w:rsidP="004B1A5D">
      <w:pPr>
        <w:jc w:val="both"/>
      </w:pPr>
      <w:r w:rsidRPr="004B1A5D">
        <w:t>Nazwy (firmy) podwykonawców, na których zasoby powołuję (-jemy) się na zasadach określonych w art. 118 PZP, w celu wykazania spełniania warunków udziału w postępowaniu:</w:t>
      </w:r>
    </w:p>
    <w:p w14:paraId="484B8738" w14:textId="61E806BF" w:rsidR="004B1A5D" w:rsidRPr="004B1A5D" w:rsidRDefault="004B1A5D" w:rsidP="004B1A5D">
      <w:pPr>
        <w:jc w:val="both"/>
        <w:sectPr w:rsidR="004B1A5D" w:rsidRPr="004B1A5D" w:rsidSect="00C0609A">
          <w:headerReference w:type="default" r:id="rId8"/>
          <w:footerReference w:type="default" r:id="rId9"/>
          <w:pgSz w:w="11910" w:h="16840"/>
          <w:pgMar w:top="920" w:right="1420" w:bottom="1360" w:left="1134" w:header="736" w:footer="1160" w:gutter="0"/>
          <w:cols w:space="708"/>
        </w:sect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1169D2A" wp14:editId="3B9839DC">
                <wp:simplePos x="0" y="0"/>
                <wp:positionH relativeFrom="page">
                  <wp:posOffset>1348740</wp:posOffset>
                </wp:positionH>
                <wp:positionV relativeFrom="paragraph">
                  <wp:posOffset>154305</wp:posOffset>
                </wp:positionV>
                <wp:extent cx="5285740" cy="1270"/>
                <wp:effectExtent l="0" t="0" r="0" b="0"/>
                <wp:wrapTopAndBottom/>
                <wp:docPr id="1885198658" name="Freeform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3D95C" id="Freeform 120" o:spid="_x0000_s1026" style="position:absolute;margin-left:106.2pt;margin-top:12.15pt;width:416.2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Q7TG1+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59F09273" wp14:editId="7D2F2455">
                <wp:simplePos x="0" y="0"/>
                <wp:positionH relativeFrom="page">
                  <wp:posOffset>1348740</wp:posOffset>
                </wp:positionH>
                <wp:positionV relativeFrom="paragraph">
                  <wp:posOffset>314325</wp:posOffset>
                </wp:positionV>
                <wp:extent cx="5285740" cy="1270"/>
                <wp:effectExtent l="0" t="0" r="0" b="0"/>
                <wp:wrapTopAndBottom/>
                <wp:docPr id="971830704" name="Freeform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11F12" id="Freeform 119" o:spid="_x0000_s1026" style="position:absolute;margin-left:106.2pt;margin-top:24.75pt;width:416.2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kQrCSu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491D9ED" wp14:editId="3A62151E">
                <wp:simplePos x="0" y="0"/>
                <wp:positionH relativeFrom="page">
                  <wp:posOffset>1348740</wp:posOffset>
                </wp:positionH>
                <wp:positionV relativeFrom="paragraph">
                  <wp:posOffset>475615</wp:posOffset>
                </wp:positionV>
                <wp:extent cx="5285740" cy="1270"/>
                <wp:effectExtent l="0" t="0" r="0" b="0"/>
                <wp:wrapTopAndBottom/>
                <wp:docPr id="207681390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E60C3" id="Freeform 118" o:spid="_x0000_s1026" style="position:absolute;margin-left:106.2pt;margin-top:37.45pt;width:416.2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j6MBf+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</w:p>
    <w:p w14:paraId="148F3AA6" w14:textId="77777777" w:rsidR="004B1A5D" w:rsidRPr="004B1A5D" w:rsidRDefault="004B1A5D" w:rsidP="004B1A5D">
      <w:pPr>
        <w:jc w:val="both"/>
      </w:pPr>
    </w:p>
    <w:p w14:paraId="4CF8BFDF" w14:textId="700E1A7B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4D0F0996" wp14:editId="54EF9FED">
                <wp:simplePos x="0" y="0"/>
                <wp:positionH relativeFrom="page">
                  <wp:posOffset>1348740</wp:posOffset>
                </wp:positionH>
                <wp:positionV relativeFrom="paragraph">
                  <wp:posOffset>153035</wp:posOffset>
                </wp:positionV>
                <wp:extent cx="5285740" cy="1270"/>
                <wp:effectExtent l="0" t="0" r="0" b="0"/>
                <wp:wrapTopAndBottom/>
                <wp:docPr id="1362821743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0908E" id="Freeform 115" o:spid="_x0000_s1026" style="position:absolute;margin-left:106.2pt;margin-top:12.05pt;width:416.2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Avl4uQ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7D7182C" wp14:editId="61C717FD">
                <wp:simplePos x="0" y="0"/>
                <wp:positionH relativeFrom="page">
                  <wp:posOffset>1348740</wp:posOffset>
                </wp:positionH>
                <wp:positionV relativeFrom="paragraph">
                  <wp:posOffset>313055</wp:posOffset>
                </wp:positionV>
                <wp:extent cx="5287010" cy="1270"/>
                <wp:effectExtent l="0" t="0" r="0" b="0"/>
                <wp:wrapTopAndBottom/>
                <wp:docPr id="1309309824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701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6"/>
                            <a:gd name="T2" fmla="+- 0 10450 2124"/>
                            <a:gd name="T3" fmla="*/ T2 w 83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6">
                              <a:moveTo>
                                <a:pt x="0" y="0"/>
                              </a:moveTo>
                              <a:lnTo>
                                <a:pt x="8326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0A2C7" id="Freeform 114" o:spid="_x0000_s1026" style="position:absolute;margin-left:106.2pt;margin-top:24.65pt;width:416.3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" path="m,l8326,e" filled="f" strokeweight=".24536mm">
                <v:path arrowok="t" o:connecttype="custom" o:connectlocs="0,0;5287010,0" o:connectangles="0,0"/>
                <w10:wrap type="topAndBottom" anchorx="page"/>
              </v:shape>
            </w:pict>
          </mc:Fallback>
        </mc:AlternateContent>
      </w:r>
    </w:p>
    <w:p w14:paraId="7DE5A440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Następujące informacje zawarte w mojej (naszej) ofercie stanowią tajemnicę przedsiębiorstwa:</w:t>
      </w:r>
    </w:p>
    <w:p w14:paraId="6DDB2E13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2DF0341B" wp14:editId="730BB890">
                <wp:simplePos x="0" y="0"/>
                <wp:positionH relativeFrom="page">
                  <wp:posOffset>1348740</wp:posOffset>
                </wp:positionH>
                <wp:positionV relativeFrom="paragraph">
                  <wp:posOffset>153035</wp:posOffset>
                </wp:positionV>
                <wp:extent cx="5285740" cy="1270"/>
                <wp:effectExtent l="0" t="0" r="0" b="0"/>
                <wp:wrapTopAndBottom/>
                <wp:docPr id="712938767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F773E" id="Freeform 113" o:spid="_x0000_s1026" style="position:absolute;margin-left:106.2pt;margin-top:12.05pt;width:416.2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Avl4uQ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23B45477" wp14:editId="58191F4A">
                <wp:simplePos x="0" y="0"/>
                <wp:positionH relativeFrom="page">
                  <wp:posOffset>1348740</wp:posOffset>
                </wp:positionH>
                <wp:positionV relativeFrom="paragraph">
                  <wp:posOffset>314960</wp:posOffset>
                </wp:positionV>
                <wp:extent cx="5285740" cy="1270"/>
                <wp:effectExtent l="0" t="0" r="0" b="0"/>
                <wp:wrapTopAndBottom/>
                <wp:docPr id="1983907399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E25DB" id="Freeform 112" o:spid="_x0000_s1026" style="position:absolute;margin-left:106.2pt;margin-top:24.8pt;width:416.2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P6M8U+AAAAAK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56D22D5A" wp14:editId="5822BCDF">
                <wp:simplePos x="0" y="0"/>
                <wp:positionH relativeFrom="page">
                  <wp:posOffset>1348740</wp:posOffset>
                </wp:positionH>
                <wp:positionV relativeFrom="paragraph">
                  <wp:posOffset>474980</wp:posOffset>
                </wp:positionV>
                <wp:extent cx="5285740" cy="1270"/>
                <wp:effectExtent l="0" t="0" r="0" b="0"/>
                <wp:wrapTopAndBottom/>
                <wp:docPr id="321654546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DE1B5" id="Freeform 111" o:spid="_x0000_s1026" style="position:absolute;margin-left:106.2pt;margin-top:37.4pt;width:416.2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DINBMo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47B4956C" wp14:editId="75D524FA">
                <wp:simplePos x="0" y="0"/>
                <wp:positionH relativeFrom="page">
                  <wp:posOffset>1348740</wp:posOffset>
                </wp:positionH>
                <wp:positionV relativeFrom="paragraph">
                  <wp:posOffset>636270</wp:posOffset>
                </wp:positionV>
                <wp:extent cx="5285740" cy="1270"/>
                <wp:effectExtent l="0" t="0" r="0" b="0"/>
                <wp:wrapTopAndBottom/>
                <wp:docPr id="1343813959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85987" id="Freeform 110" o:spid="_x0000_s1026" style="position:absolute;margin-left:106.2pt;margin-top:50.1pt;width:416.2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ekS2s+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0CF8755F" wp14:editId="32BB7C61">
                <wp:simplePos x="0" y="0"/>
                <wp:positionH relativeFrom="page">
                  <wp:posOffset>1348740</wp:posOffset>
                </wp:positionH>
                <wp:positionV relativeFrom="paragraph">
                  <wp:posOffset>796290</wp:posOffset>
                </wp:positionV>
                <wp:extent cx="5285740" cy="1270"/>
                <wp:effectExtent l="0" t="0" r="0" b="0"/>
                <wp:wrapTopAndBottom/>
                <wp:docPr id="1186727232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9A233" id="Freeform 109" o:spid="_x0000_s1026" style="position:absolute;margin-left:106.2pt;margin-top:62.7pt;width:416.2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pJK4ue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D9F57EC" wp14:editId="44FCEBE6">
                <wp:simplePos x="0" y="0"/>
                <wp:positionH relativeFrom="page">
                  <wp:posOffset>1348740</wp:posOffset>
                </wp:positionH>
                <wp:positionV relativeFrom="paragraph">
                  <wp:posOffset>956310</wp:posOffset>
                </wp:positionV>
                <wp:extent cx="5285740" cy="1270"/>
                <wp:effectExtent l="0" t="0" r="0" b="0"/>
                <wp:wrapTopAndBottom/>
                <wp:docPr id="1573530035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EDA02" id="Freeform 108" o:spid="_x0000_s1026" style="position:absolute;margin-left:106.2pt;margin-top:75.3pt;width:416.2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35F2B75D" wp14:editId="3B713856">
                <wp:simplePos x="0" y="0"/>
                <wp:positionH relativeFrom="page">
                  <wp:posOffset>1348740</wp:posOffset>
                </wp:positionH>
                <wp:positionV relativeFrom="paragraph">
                  <wp:posOffset>1118235</wp:posOffset>
                </wp:positionV>
                <wp:extent cx="5286375" cy="1270"/>
                <wp:effectExtent l="0" t="0" r="0" b="0"/>
                <wp:wrapTopAndBottom/>
                <wp:docPr id="1204901315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6375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5"/>
                            <a:gd name="T2" fmla="+- 0 10449 2124"/>
                            <a:gd name="T3" fmla="*/ T2 w 83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5">
                              <a:moveTo>
                                <a:pt x="0" y="0"/>
                              </a:moveTo>
                              <a:lnTo>
                                <a:pt x="832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782A5" id="Freeform 107" o:spid="_x0000_s1026" style="position:absolute;margin-left:106.2pt;margin-top:88.05pt;width:416.25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" path="m,l8325,e" filled="f" strokeweight=".24536mm">
                <v:path arrowok="t" o:connecttype="custom" o:connectlocs="0,0;5286375,0" o:connectangles="0,0"/>
                <w10:wrap type="topAndBottom" anchorx="page"/>
              </v:shape>
            </w:pict>
          </mc:Fallback>
        </mc:AlternateContent>
      </w:r>
    </w:p>
    <w:p w14:paraId="6E0D33A7" w14:textId="4789044D" w:rsidR="004B1A5D" w:rsidRPr="004B1A5D" w:rsidRDefault="004B1A5D" w:rsidP="004B1A5D">
      <w:pPr>
        <w:jc w:val="both"/>
      </w:pPr>
      <w:r w:rsidRPr="004B1A5D">
        <w:t>Uzasadnienie zastrzeżenia ww. informacji jako tajemnicy przedsiębiorstwa zostało załączone do mojej (naszej) oferty.</w:t>
      </w:r>
    </w:p>
    <w:p w14:paraId="50765ABA" w14:textId="20806AD5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Adres e-mail do korespondencji:</w:t>
      </w:r>
    </w:p>
    <w:p w14:paraId="38C2010C" w14:textId="798F1E61" w:rsidR="004B1A5D" w:rsidRPr="004B1A5D" w:rsidRDefault="004B1A5D" w:rsidP="004B1A5D">
      <w:pPr>
        <w:jc w:val="both"/>
      </w:pPr>
      <w:r w:rsidRPr="004B1A5D">
        <w:t xml:space="preserve">e-mail: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2753DF1B" w14:textId="44E71AE4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Oświadczamy, że Wykonawca jest*:</w:t>
      </w:r>
    </w:p>
    <w:p w14:paraId="57A2CCFF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mikroprzedsiębiorstwem</w:t>
      </w:r>
    </w:p>
    <w:p w14:paraId="1B9F49B3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małym przedsiębiorstwem</w:t>
      </w:r>
    </w:p>
    <w:p w14:paraId="48DB238E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średnim przedsiębiorstwem</w:t>
      </w:r>
    </w:p>
    <w:p w14:paraId="19EFDC06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dużym przedsiębiorstwem</w:t>
      </w:r>
    </w:p>
    <w:p w14:paraId="21D89910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prowadzi jednoosobową działalność gospodarczą</w:t>
      </w:r>
    </w:p>
    <w:p w14:paraId="0D74CE36" w14:textId="77777777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jest osobą fizyczną nieprowadzącą działalności gospodarczej</w:t>
      </w:r>
    </w:p>
    <w:p w14:paraId="07803C67" w14:textId="7A96DF44" w:rsidR="004B1A5D" w:rsidRPr="004B1A5D" w:rsidRDefault="004B1A5D" w:rsidP="004B1A5D">
      <w:pPr>
        <w:numPr>
          <w:ilvl w:val="1"/>
          <w:numId w:val="93"/>
        </w:numPr>
        <w:jc w:val="both"/>
      </w:pPr>
      <w:r w:rsidRPr="004B1A5D">
        <w:t>inny rodzaj</w:t>
      </w:r>
    </w:p>
    <w:p w14:paraId="749CC24D" w14:textId="09001C3B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*właściwe zaznaczyć</w:t>
      </w:r>
    </w:p>
    <w:p w14:paraId="3CD6FDA8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(-my), iż realizując zamówienie będę (-</w:t>
      </w:r>
      <w:proofErr w:type="spellStart"/>
      <w:r w:rsidRPr="004B1A5D">
        <w:t>dziemy</w:t>
      </w:r>
      <w:proofErr w:type="spellEnd"/>
      <w:r w:rsidRPr="004B1A5D">
        <w:t>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ECDEF46" w14:textId="77777777" w:rsidR="004B1A5D" w:rsidRPr="004B1A5D" w:rsidRDefault="004B1A5D" w:rsidP="004B1A5D">
      <w:pPr>
        <w:jc w:val="both"/>
      </w:pPr>
    </w:p>
    <w:p w14:paraId="6203A155" w14:textId="2FD748BC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lastRenderedPageBreak/>
        <w:t>Oświadczam (-my), że wypełniłem (-</w:t>
      </w:r>
      <w:proofErr w:type="spellStart"/>
      <w:r w:rsidRPr="004B1A5D">
        <w:t>niliśmy</w:t>
      </w:r>
      <w:proofErr w:type="spellEnd"/>
      <w:r w:rsidRPr="004B1A5D">
        <w:t>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38AB335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Oświadczam (-my)*, że poniższe roboty budowlane będą wykonywana przez następujących wykonawców:</w:t>
      </w:r>
    </w:p>
    <w:p w14:paraId="7B09A3C9" w14:textId="77777777" w:rsidR="004B1A5D" w:rsidRPr="004B1A5D" w:rsidRDefault="004B1A5D" w:rsidP="004B1A5D">
      <w:pPr>
        <w:jc w:val="both"/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2"/>
        <w:gridCol w:w="4172"/>
      </w:tblGrid>
      <w:tr w:rsidR="004B1A5D" w:rsidRPr="004B1A5D" w14:paraId="192F910C" w14:textId="77777777" w:rsidTr="00367E08">
        <w:trPr>
          <w:trHeight w:val="733"/>
        </w:trPr>
        <w:tc>
          <w:tcPr>
            <w:tcW w:w="4182" w:type="dxa"/>
          </w:tcPr>
          <w:p w14:paraId="3BDD445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3292994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Nazwa robót budowlanych</w:t>
            </w:r>
          </w:p>
        </w:tc>
        <w:tc>
          <w:tcPr>
            <w:tcW w:w="4172" w:type="dxa"/>
          </w:tcPr>
          <w:p w14:paraId="3D0F78C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  <w:p w14:paraId="1598924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Nazwa Wykonawcy</w:t>
            </w:r>
          </w:p>
        </w:tc>
      </w:tr>
      <w:tr w:rsidR="004B1A5D" w:rsidRPr="004B1A5D" w14:paraId="3A916676" w14:textId="77777777" w:rsidTr="00367E08">
        <w:trPr>
          <w:trHeight w:val="731"/>
        </w:trPr>
        <w:tc>
          <w:tcPr>
            <w:tcW w:w="4182" w:type="dxa"/>
          </w:tcPr>
          <w:p w14:paraId="50DC2D2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72" w:type="dxa"/>
          </w:tcPr>
          <w:p w14:paraId="29BC5EE6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5B2BAAD2" w14:textId="77777777" w:rsidTr="00367E08">
        <w:trPr>
          <w:trHeight w:val="734"/>
        </w:trPr>
        <w:tc>
          <w:tcPr>
            <w:tcW w:w="4182" w:type="dxa"/>
          </w:tcPr>
          <w:p w14:paraId="77148C96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4172" w:type="dxa"/>
          </w:tcPr>
          <w:p w14:paraId="6A6260E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</w:tbl>
    <w:p w14:paraId="354529A2" w14:textId="77777777" w:rsidR="004B1A5D" w:rsidRPr="004B1A5D" w:rsidRDefault="004B1A5D" w:rsidP="004B1A5D">
      <w:pPr>
        <w:jc w:val="both"/>
      </w:pPr>
    </w:p>
    <w:p w14:paraId="395B028B" w14:textId="77777777" w:rsidR="004B1A5D" w:rsidRPr="004B1A5D" w:rsidRDefault="004B1A5D" w:rsidP="004B1A5D">
      <w:pPr>
        <w:jc w:val="both"/>
        <w:rPr>
          <w:b/>
          <w:i/>
        </w:rPr>
      </w:pPr>
      <w:r w:rsidRPr="004B1A5D">
        <w:rPr>
          <w:b/>
          <w:i/>
        </w:rPr>
        <w:t>* oświadczenie o którym mowa w art. 117 ust. 4 PZP, dotyczy Wykonawców wspólnie ubiegających się o udzielenie zamówienia</w:t>
      </w:r>
    </w:p>
    <w:p w14:paraId="737D6E67" w14:textId="77777777" w:rsidR="004B1A5D" w:rsidRPr="004B1A5D" w:rsidRDefault="004B1A5D" w:rsidP="004B1A5D">
      <w:pPr>
        <w:jc w:val="both"/>
        <w:rPr>
          <w:b/>
          <w:i/>
        </w:rPr>
      </w:pPr>
    </w:p>
    <w:p w14:paraId="2E015271" w14:textId="77777777" w:rsidR="004B1A5D" w:rsidRPr="004B1A5D" w:rsidRDefault="004B1A5D" w:rsidP="004B1A5D">
      <w:pPr>
        <w:numPr>
          <w:ilvl w:val="0"/>
          <w:numId w:val="93"/>
        </w:numPr>
        <w:jc w:val="both"/>
      </w:pPr>
      <w:r w:rsidRPr="004B1A5D">
        <w:t>Załącznikami do niniejszej oferty są:</w:t>
      </w:r>
    </w:p>
    <w:p w14:paraId="03C4779F" w14:textId="77777777" w:rsidR="004B1A5D" w:rsidRPr="004B1A5D" w:rsidRDefault="004B1A5D" w:rsidP="004B1A5D">
      <w:pPr>
        <w:jc w:val="both"/>
      </w:pPr>
    </w:p>
    <w:p w14:paraId="232DB594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018B1503" wp14:editId="4FB1B86E">
                <wp:simplePos x="0" y="0"/>
                <wp:positionH relativeFrom="page">
                  <wp:posOffset>1348740</wp:posOffset>
                </wp:positionH>
                <wp:positionV relativeFrom="paragraph">
                  <wp:posOffset>160655</wp:posOffset>
                </wp:positionV>
                <wp:extent cx="5207635" cy="1270"/>
                <wp:effectExtent l="0" t="0" r="0" b="0"/>
                <wp:wrapTopAndBottom/>
                <wp:docPr id="878228743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635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201"/>
                            <a:gd name="T2" fmla="+- 0 10325 2124"/>
                            <a:gd name="T3" fmla="*/ T2 w 82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01">
                              <a:moveTo>
                                <a:pt x="0" y="0"/>
                              </a:moveTo>
                              <a:lnTo>
                                <a:pt x="820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49BEC" id="Freeform 106" o:spid="_x0000_s1026" style="position:absolute;margin-left:106.2pt;margin-top:12.65pt;width:410.0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" path="m,l8201,e" filled="f" strokeweight=".24536mm">
                <v:path arrowok="t" o:connecttype="custom" o:connectlocs="0,0;5207635,0" o:connectangles="0,0"/>
                <w10:wrap type="topAndBottom" anchorx="page"/>
              </v:shape>
            </w:pict>
          </mc:Fallback>
        </mc:AlternateContent>
      </w:r>
    </w:p>
    <w:p w14:paraId="2B9BA5B1" w14:textId="77777777" w:rsidR="004B1A5D" w:rsidRPr="004B1A5D" w:rsidRDefault="004B1A5D" w:rsidP="004B1A5D">
      <w:pPr>
        <w:jc w:val="both"/>
      </w:pPr>
    </w:p>
    <w:p w14:paraId="0D30304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6FFD3178" wp14:editId="5F5FC845">
                <wp:simplePos x="0" y="0"/>
                <wp:positionH relativeFrom="page">
                  <wp:posOffset>1348740</wp:posOffset>
                </wp:positionH>
                <wp:positionV relativeFrom="paragraph">
                  <wp:posOffset>143510</wp:posOffset>
                </wp:positionV>
                <wp:extent cx="5285740" cy="1270"/>
                <wp:effectExtent l="0" t="0" r="0" b="0"/>
                <wp:wrapTopAndBottom/>
                <wp:docPr id="1368292445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5740" cy="1270"/>
                        </a:xfrm>
                        <a:custGeom>
                          <a:avLst/>
                          <a:gdLst>
                            <a:gd name="T0" fmla="+- 0 2124 2124"/>
                            <a:gd name="T1" fmla="*/ T0 w 8324"/>
                            <a:gd name="T2" fmla="+- 0 10448 2124"/>
                            <a:gd name="T3" fmla="*/ T2 w 8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4">
                              <a:moveTo>
                                <a:pt x="0" y="0"/>
                              </a:moveTo>
                              <a:lnTo>
                                <a:pt x="8324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F9C1A" id="Freeform 105" o:spid="_x0000_s1026" style="position:absolute;margin-left:106.2pt;margin-top:11.3pt;width:416.2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" path="m,l8324,e" filled="f" strokeweight=".24536mm">
                <v:path arrowok="t" o:connecttype="custom" o:connectlocs="0,0;5285740,0" o:connectangles="0,0"/>
                <w10:wrap type="topAndBottom" anchorx="page"/>
              </v:shape>
            </w:pict>
          </mc:Fallback>
        </mc:AlternateContent>
      </w:r>
    </w:p>
    <w:p w14:paraId="0CB7BC87" w14:textId="77777777" w:rsidR="004B1A5D" w:rsidRPr="004B1A5D" w:rsidRDefault="004B1A5D" w:rsidP="004B1A5D">
      <w:pPr>
        <w:jc w:val="both"/>
      </w:pPr>
    </w:p>
    <w:p w14:paraId="7FC84022" w14:textId="77777777" w:rsidR="004B1A5D" w:rsidRPr="004B1A5D" w:rsidRDefault="004B1A5D" w:rsidP="004B1A5D">
      <w:pPr>
        <w:jc w:val="both"/>
      </w:pPr>
    </w:p>
    <w:p w14:paraId="4051684A" w14:textId="77777777" w:rsidR="004B1A5D" w:rsidRPr="004B1A5D" w:rsidRDefault="004B1A5D" w:rsidP="004B1A5D">
      <w:pPr>
        <w:jc w:val="both"/>
      </w:pPr>
    </w:p>
    <w:p w14:paraId="31CBA747" w14:textId="710E1602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7892ECAF" wp14:editId="378EEBD0">
                <wp:simplePos x="0" y="0"/>
                <wp:positionH relativeFrom="page">
                  <wp:posOffset>3446780</wp:posOffset>
                </wp:positionH>
                <wp:positionV relativeFrom="paragraph">
                  <wp:posOffset>165100</wp:posOffset>
                </wp:positionV>
                <wp:extent cx="3187065" cy="1270"/>
                <wp:effectExtent l="0" t="0" r="0" b="0"/>
                <wp:wrapTopAndBottom/>
                <wp:docPr id="329770978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7065" cy="1270"/>
                        </a:xfrm>
                        <a:custGeom>
                          <a:avLst/>
                          <a:gdLst>
                            <a:gd name="T0" fmla="+- 0 5428 5428"/>
                            <a:gd name="T1" fmla="*/ T0 w 5019"/>
                            <a:gd name="T2" fmla="+- 0 10446 5428"/>
                            <a:gd name="T3" fmla="*/ T2 w 5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19">
                              <a:moveTo>
                                <a:pt x="0" y="0"/>
                              </a:moveTo>
                              <a:lnTo>
                                <a:pt x="501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992C3" id="Freeform 104" o:spid="_x0000_s1026" style="position:absolute;margin-left:271.4pt;margin-top:13pt;width:250.95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" path="m,l5018,e" filled="f" strokeweight=".24536mm">
                <v:path arrowok="t" o:connecttype="custom" o:connectlocs="0,0;3186430,0" o:connectangles="0,0"/>
                <w10:wrap type="topAndBottom" anchorx="page"/>
              </v:shape>
            </w:pict>
          </mc:Fallback>
        </mc:AlternateContent>
      </w:r>
    </w:p>
    <w:p w14:paraId="6CDD1AD8" w14:textId="77777777" w:rsidR="004B1A5D" w:rsidRPr="004B1A5D" w:rsidRDefault="004B1A5D" w:rsidP="00B263D2">
      <w:pPr>
        <w:jc w:val="right"/>
      </w:pPr>
      <w:r w:rsidRPr="004B1A5D">
        <w:t>(podpis)</w:t>
      </w:r>
    </w:p>
    <w:p w14:paraId="795BB851" w14:textId="77777777" w:rsidR="004B1A5D" w:rsidRPr="004B1A5D" w:rsidRDefault="004B1A5D" w:rsidP="004B1A5D">
      <w:pPr>
        <w:jc w:val="both"/>
      </w:pPr>
    </w:p>
    <w:p w14:paraId="74EFB145" w14:textId="07B416EA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lastRenderedPageBreak/>
        <w:t>Dokument musi być złożony pod rygorem nieważności w formie elektronicznej, o której mowa w art. 78(1) KC (tj. podpisany kwalifikowanym podpisem elektronicznym)</w:t>
      </w:r>
      <w:r w:rsidR="00B263D2">
        <w:rPr>
          <w:i/>
        </w:rPr>
        <w:t xml:space="preserve"> </w:t>
      </w:r>
      <w:r w:rsidRPr="004B1A5D">
        <w:rPr>
          <w:i/>
        </w:rPr>
        <w:t>lub w postaci elektronicznej opatrzonej podpisem zaufanym lub podpisem osobistym</w:t>
      </w:r>
    </w:p>
    <w:p w14:paraId="2A7090B7" w14:textId="77777777" w:rsidR="004B1A5D" w:rsidRPr="004B1A5D" w:rsidRDefault="004B1A5D" w:rsidP="004B1A5D">
      <w:pPr>
        <w:jc w:val="both"/>
        <w:rPr>
          <w:i/>
        </w:rPr>
      </w:pPr>
    </w:p>
    <w:p w14:paraId="3B6C7EA5" w14:textId="77777777" w:rsidR="004B1A5D" w:rsidRPr="004B1A5D" w:rsidRDefault="004B1A5D" w:rsidP="004B1A5D">
      <w:pPr>
        <w:jc w:val="both"/>
      </w:pPr>
      <w:r w:rsidRPr="004B1A5D">
        <w:t>* - niepotrzebne skreślić</w:t>
      </w:r>
    </w:p>
    <w:p w14:paraId="4C434254" w14:textId="77777777" w:rsidR="004B1A5D" w:rsidRPr="004B1A5D" w:rsidRDefault="004B1A5D" w:rsidP="004B1A5D">
      <w:pPr>
        <w:jc w:val="both"/>
        <w:sectPr w:rsidR="004B1A5D" w:rsidRPr="004B1A5D">
          <w:pgSz w:w="11910" w:h="16840"/>
          <w:pgMar w:top="920" w:right="857" w:bottom="1360" w:left="600" w:header="736" w:footer="1160" w:gutter="0"/>
          <w:cols w:space="708"/>
        </w:sectPr>
      </w:pPr>
    </w:p>
    <w:p w14:paraId="492C2D0A" w14:textId="77777777" w:rsidR="004B1A5D" w:rsidRPr="004B1A5D" w:rsidRDefault="004B1A5D" w:rsidP="004B1A5D">
      <w:pPr>
        <w:jc w:val="both"/>
      </w:pPr>
    </w:p>
    <w:p w14:paraId="3EC8C07C" w14:textId="77777777" w:rsidR="004B1A5D" w:rsidRPr="004B1A5D" w:rsidRDefault="004B1A5D" w:rsidP="00607BF2">
      <w:pPr>
        <w:jc w:val="right"/>
        <w:rPr>
          <w:b/>
          <w:bCs/>
        </w:rPr>
      </w:pPr>
      <w:bookmarkStart w:id="1" w:name="Załącznik_nr_3A_-_Oświadczenie_Wykonawcy"/>
      <w:bookmarkEnd w:id="1"/>
      <w:r w:rsidRPr="004B1A5D">
        <w:rPr>
          <w:b/>
          <w:bCs/>
        </w:rPr>
        <w:t>Załącznik nr 3A do SWZ</w:t>
      </w:r>
    </w:p>
    <w:p w14:paraId="368D33D5" w14:textId="77777777" w:rsidR="004B1A5D" w:rsidRPr="004B1A5D" w:rsidRDefault="004B1A5D" w:rsidP="004B1A5D">
      <w:pPr>
        <w:jc w:val="both"/>
        <w:rPr>
          <w:b/>
        </w:rPr>
      </w:pPr>
    </w:p>
    <w:p w14:paraId="42CC7160" w14:textId="424BA8A0" w:rsidR="004B1A5D" w:rsidRPr="004B1A5D" w:rsidRDefault="00DC0514" w:rsidP="004B1A5D">
      <w:pPr>
        <w:jc w:val="both"/>
        <w:rPr>
          <w:b/>
        </w:rPr>
      </w:pPr>
      <w:r>
        <w:rPr>
          <w:b/>
        </w:rPr>
        <w:tab/>
      </w:r>
      <w:r w:rsidR="004B1A5D" w:rsidRPr="004B1A5D"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00F95652" wp14:editId="78712D66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1956350634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E184E" id="Freeform 103" o:spid="_x0000_s1026" style="position:absolute;margin-left:76.6pt;margin-top:12.9pt;width:236.55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="004B1A5D" w:rsidRPr="004B1A5D">
        <w:rPr>
          <w:noProof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28E7A94E" wp14:editId="5A56CF1B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795004230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F88E9" id="Freeform 102" o:spid="_x0000_s1026" style="position:absolute;margin-left:76.6pt;margin-top:31.75pt;width:236.55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="004B1A5D" w:rsidRPr="004B1A5D">
        <w:rPr>
          <w:noProof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4F541A5F" wp14:editId="68848700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700061836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AAB8" id="Freeform 101" o:spid="_x0000_s1026" style="position:absolute;margin-left:76.6pt;margin-top:50.7pt;width:236.55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>
        <w:rPr>
          <w:b/>
        </w:rPr>
        <w:t xml:space="preserve">   </w:t>
      </w:r>
    </w:p>
    <w:p w14:paraId="382650FC" w14:textId="3B018C78" w:rsidR="004B1A5D" w:rsidRPr="004B1A5D" w:rsidRDefault="00607BF2" w:rsidP="004B1A5D">
      <w:pPr>
        <w:jc w:val="both"/>
      </w:pPr>
      <w:r>
        <w:t xml:space="preserve">                </w:t>
      </w:r>
      <w:r w:rsidR="004B1A5D" w:rsidRPr="004B1A5D">
        <w:t>(Nazwa i adres wykonawcy)</w:t>
      </w:r>
    </w:p>
    <w:p w14:paraId="30FD969C" w14:textId="77777777" w:rsidR="004B1A5D" w:rsidRPr="004B1A5D" w:rsidRDefault="004B1A5D" w:rsidP="004B1A5D">
      <w:pPr>
        <w:jc w:val="both"/>
      </w:pPr>
    </w:p>
    <w:p w14:paraId="0B87A7F5" w14:textId="77777777" w:rsidR="004B1A5D" w:rsidRPr="004B1A5D" w:rsidRDefault="004B1A5D" w:rsidP="004B1A5D">
      <w:pPr>
        <w:jc w:val="both"/>
      </w:pPr>
    </w:p>
    <w:p w14:paraId="6E4307D7" w14:textId="77777777" w:rsidR="004B1A5D" w:rsidRPr="004B1A5D" w:rsidRDefault="004B1A5D" w:rsidP="00607BF2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1C90B8E5" w14:textId="77777777" w:rsidR="004B1A5D" w:rsidRPr="004B1A5D" w:rsidRDefault="004B1A5D" w:rsidP="004B1A5D">
      <w:pPr>
        <w:jc w:val="both"/>
      </w:pPr>
    </w:p>
    <w:p w14:paraId="7711F158" w14:textId="77777777" w:rsidR="004B1A5D" w:rsidRPr="004B1A5D" w:rsidRDefault="004B1A5D" w:rsidP="004B1A5D">
      <w:pPr>
        <w:jc w:val="both"/>
      </w:pPr>
    </w:p>
    <w:p w14:paraId="0664BA1A" w14:textId="77777777" w:rsidR="004B1A5D" w:rsidRPr="004B1A5D" w:rsidRDefault="004B1A5D" w:rsidP="004B1A5D">
      <w:pPr>
        <w:jc w:val="both"/>
      </w:pPr>
    </w:p>
    <w:p w14:paraId="6144381B" w14:textId="77777777" w:rsidR="004B1A5D" w:rsidRPr="004B1A5D" w:rsidRDefault="004B1A5D" w:rsidP="00607BF2">
      <w:pPr>
        <w:jc w:val="center"/>
        <w:rPr>
          <w:b/>
          <w:bCs/>
        </w:rPr>
      </w:pPr>
      <w:r w:rsidRPr="004B1A5D">
        <w:rPr>
          <w:b/>
          <w:bCs/>
        </w:rPr>
        <w:t>OŚWIADCZENIE WYKONAWCY</w:t>
      </w:r>
    </w:p>
    <w:p w14:paraId="11295AA6" w14:textId="77777777" w:rsidR="004B1A5D" w:rsidRPr="004B1A5D" w:rsidRDefault="004B1A5D" w:rsidP="00607BF2">
      <w:pPr>
        <w:jc w:val="center"/>
        <w:rPr>
          <w:b/>
        </w:rPr>
      </w:pPr>
      <w:r w:rsidRPr="004B1A5D">
        <w:rPr>
          <w:b/>
        </w:rPr>
        <w:t>O SPEŁNIANIU WARUNKÓW UDZIAŁU W POSTĘPOWANIU</w:t>
      </w:r>
    </w:p>
    <w:p w14:paraId="7A8748ED" w14:textId="77777777" w:rsidR="004B1A5D" w:rsidRPr="004B1A5D" w:rsidRDefault="004B1A5D" w:rsidP="004B1A5D">
      <w:pPr>
        <w:jc w:val="both"/>
        <w:rPr>
          <w:b/>
        </w:rPr>
      </w:pPr>
    </w:p>
    <w:p w14:paraId="330595E6" w14:textId="0AC5B14C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607BF2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A5795F">
        <w:t>3</w:t>
      </w:r>
      <w:r w:rsidRPr="004B1A5D">
        <w:t xml:space="preserve"> r., poz. 1</w:t>
      </w:r>
      <w:r w:rsidR="00A5795F">
        <w:t>605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="00A5795F" w:rsidRPr="00A5795F">
        <w:rPr>
          <w:b/>
          <w:bCs/>
          <w:i/>
          <w:iCs/>
        </w:rPr>
        <w:t>„Budowa drogi w leśnictwie Lubraniec, uroczysko Michałowo</w:t>
      </w:r>
      <w:r w:rsidR="00A5795F">
        <w:rPr>
          <w:b/>
          <w:bCs/>
          <w:i/>
          <w:iCs/>
        </w:rPr>
        <w:t>”</w:t>
      </w:r>
    </w:p>
    <w:p w14:paraId="78545E4F" w14:textId="77777777" w:rsidR="004B1A5D" w:rsidRPr="004B1A5D" w:rsidRDefault="004B1A5D" w:rsidP="004B1A5D">
      <w:pPr>
        <w:jc w:val="both"/>
      </w:pPr>
    </w:p>
    <w:p w14:paraId="57B30105" w14:textId="77777777" w:rsidR="004B1A5D" w:rsidRPr="004B1A5D" w:rsidRDefault="004B1A5D" w:rsidP="004B1A5D">
      <w:pPr>
        <w:jc w:val="both"/>
      </w:pPr>
      <w:r w:rsidRPr="004B1A5D">
        <w:t xml:space="preserve">Ja niżej podpisany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093B14A1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3F3BF8B2" wp14:editId="7AC09B81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1810" cy="1270"/>
                <wp:effectExtent l="0" t="0" r="0" b="0"/>
                <wp:wrapTopAndBottom/>
                <wp:docPr id="1003092233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3AADF" id="Freeform 100" o:spid="_x0000_s1026" style="position:absolute;margin-left:76.6pt;margin-top:11.4pt;width:440.3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IA/0zeAAAACgEAAA8AAABkcnMvZG93bnJldi54&#10;bWxMj81OwzAQhO9IvIO1SFwQtYkpoBCnQvxcuFSUVlzdeImjxusodtvw9mxPcNvZHc1+Uy2m0IsD&#10;jqmLZOBmpkAgNdF11BpYf75dP4BI2ZKzfSQ08IMJFvX5WWVLF4/0gYdVbgWHUCqtAZ/zUEqZGo/B&#10;plkckPj2HcdgM8uxlW60Rw4PvSyUupPBdsQfvB3w2WOzW+2Dgajd19X7cLt5vZ+3pMPL0u/S0pjL&#10;i+npEUTGKf+Z4YTP6FAz0zbuySXRs57rgq0GioIrnAxKa562vNEKZF3J/xX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CAP9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3A9328F9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3A97B30C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4A1A91B5" wp14:editId="7854B1AE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5592445" cy="1270"/>
                <wp:effectExtent l="0" t="0" r="0" b="0"/>
                <wp:wrapTopAndBottom/>
                <wp:docPr id="1786017809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3A248" id="Freeform 99" o:spid="_x0000_s1026" style="position:absolute;margin-left:76.6pt;margin-top:17.4pt;width:440.35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643153C0" wp14:editId="5366CA2F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334619569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BB836" id="Freeform 98" o:spid="_x0000_s1026" style="position:absolute;margin-left:76.6pt;margin-top:30.35pt;width:440.3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29675A52" wp14:editId="7D00CF2E">
                <wp:simplePos x="0" y="0"/>
                <wp:positionH relativeFrom="page">
                  <wp:posOffset>972820</wp:posOffset>
                </wp:positionH>
                <wp:positionV relativeFrom="paragraph">
                  <wp:posOffset>548640</wp:posOffset>
                </wp:positionV>
                <wp:extent cx="5593080" cy="1270"/>
                <wp:effectExtent l="0" t="0" r="0" b="0"/>
                <wp:wrapTopAndBottom/>
                <wp:docPr id="922045126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1B148" id="Freeform 97" o:spid="_x0000_s1026" style="position:absolute;margin-left:76.6pt;margin-top:43.2pt;width:440.4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J1HxwncAAAACgEAAA8AAABkcnMvZG93bnJldi54&#10;bWxMj0FPhDAQhe8m/odmTLy5RUAkSNkYjYknkwXjuQsjEOmUtGWX/fcOJz2+N1/evFfuVzOJEzo/&#10;WlJwv4tAILW2G6lX8Nm83eUgfNDU6ckSKrigh311fVXqorNnOuCpDr3gEPKFVjCEMBdS+nZAo/3O&#10;zkh8+7bO6MDS9bJz+szhZpJxFGXS6JH4w6BnfBmw/akXowDTpv56d7m71E18MMnr8risH0rd3qzP&#10;TyACruEPhq0+V4eKOx3tQp0XE+uHJGZUQZ6lIDYgSlJed9ycDGRVyv8Tql8A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nUfHCd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68BC9DFC" w14:textId="77777777" w:rsidR="004B1A5D" w:rsidRPr="004B1A5D" w:rsidRDefault="004B1A5D" w:rsidP="004B1A5D">
      <w:pPr>
        <w:jc w:val="both"/>
      </w:pPr>
    </w:p>
    <w:p w14:paraId="2705C974" w14:textId="77777777" w:rsidR="004B1A5D" w:rsidRPr="004B1A5D" w:rsidRDefault="004B1A5D" w:rsidP="004B1A5D">
      <w:pPr>
        <w:jc w:val="both"/>
      </w:pPr>
    </w:p>
    <w:p w14:paraId="240E391D" w14:textId="77777777" w:rsidR="004B1A5D" w:rsidRPr="004B1A5D" w:rsidRDefault="004B1A5D" w:rsidP="004B1A5D">
      <w:pPr>
        <w:jc w:val="both"/>
      </w:pPr>
    </w:p>
    <w:p w14:paraId="50B1DC6F" w14:textId="77777777" w:rsidR="004B1A5D" w:rsidRPr="004B1A5D" w:rsidRDefault="004B1A5D" w:rsidP="004B1A5D">
      <w:pPr>
        <w:jc w:val="both"/>
      </w:pPr>
    </w:p>
    <w:p w14:paraId="5262726D" w14:textId="77777777" w:rsidR="004B1A5D" w:rsidRPr="004B1A5D" w:rsidRDefault="004B1A5D" w:rsidP="004B1A5D">
      <w:pPr>
        <w:jc w:val="both"/>
      </w:pPr>
      <w:r w:rsidRPr="004B1A5D">
        <w:lastRenderedPageBreak/>
        <w:t>oświadczam, że spełniam warunki udziału w postępowaniu określone przez Zamawiającego w pkt 7.1. SWZ dla ww. postępowania o udzielenie zamówienia publicznego.</w:t>
      </w:r>
    </w:p>
    <w:p w14:paraId="25CCB337" w14:textId="77777777" w:rsidR="004B1A5D" w:rsidRPr="004B1A5D" w:rsidRDefault="004B1A5D" w:rsidP="004B1A5D">
      <w:pPr>
        <w:jc w:val="both"/>
      </w:pPr>
    </w:p>
    <w:p w14:paraId="390402DF" w14:textId="77777777" w:rsidR="004B1A5D" w:rsidRPr="004B1A5D" w:rsidRDefault="004B1A5D" w:rsidP="004B1A5D">
      <w:pPr>
        <w:jc w:val="both"/>
      </w:pPr>
      <w:r w:rsidRPr="004B1A5D">
        <w:t>Ponadto oświadczam, że w celu wykazania spełniania warunków udziału w postępowaniu, określonych   przez   Zamawiającego   w   pkt</w:t>
      </w:r>
      <w:r w:rsidRPr="004B1A5D">
        <w:rPr>
          <w:u w:val="single"/>
        </w:rPr>
        <w:tab/>
      </w:r>
      <w:r w:rsidRPr="004B1A5D">
        <w:t xml:space="preserve">SWZ </w:t>
      </w:r>
      <w:r w:rsidRPr="004B1A5D">
        <w:rPr>
          <w:i/>
        </w:rPr>
        <w:t xml:space="preserve">(wskazać właściwą jednostkę redakcyjną SWZ, w której określono warunki udziału w postępowaniu), </w:t>
      </w:r>
      <w:r w:rsidRPr="004B1A5D">
        <w:t>polegam na zasobach następującego/</w:t>
      </w:r>
      <w:proofErr w:type="spellStart"/>
      <w:r w:rsidRPr="004B1A5D">
        <w:t>ych</w:t>
      </w:r>
      <w:proofErr w:type="spellEnd"/>
      <w:r w:rsidRPr="004B1A5D">
        <w:t xml:space="preserve">    podmiotu/ów:</w:t>
      </w:r>
      <w:r w:rsidRPr="004B1A5D">
        <w:rPr>
          <w:u w:val="single"/>
        </w:rPr>
        <w:tab/>
      </w:r>
      <w:r w:rsidRPr="004B1A5D">
        <w:rPr>
          <w:u w:val="single"/>
        </w:rPr>
        <w:tab/>
      </w:r>
      <w:r w:rsidRPr="004B1A5D">
        <w:t>-</w:t>
      </w:r>
    </w:p>
    <w:p w14:paraId="69EF0032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23191E49" wp14:editId="15AB92B1">
                <wp:simplePos x="0" y="0"/>
                <wp:positionH relativeFrom="page">
                  <wp:posOffset>972820</wp:posOffset>
                </wp:positionH>
                <wp:positionV relativeFrom="paragraph">
                  <wp:posOffset>145415</wp:posOffset>
                </wp:positionV>
                <wp:extent cx="5591810" cy="1270"/>
                <wp:effectExtent l="0" t="0" r="0" b="0"/>
                <wp:wrapTopAndBottom/>
                <wp:docPr id="1479698989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019D3" id="Freeform 96" o:spid="_x0000_s1026" style="position:absolute;margin-left:76.6pt;margin-top:11.45pt;width:440.3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10E7808B" w14:textId="77777777" w:rsidR="004B1A5D" w:rsidRPr="004B1A5D" w:rsidRDefault="004B1A5D" w:rsidP="004B1A5D">
      <w:pPr>
        <w:jc w:val="both"/>
      </w:pPr>
    </w:p>
    <w:p w14:paraId="1C3B0A13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1488" behindDoc="1" locked="0" layoutInCell="1" allowOverlap="1" wp14:anchorId="72273E4E" wp14:editId="668E2467">
                <wp:simplePos x="0" y="0"/>
                <wp:positionH relativeFrom="page">
                  <wp:posOffset>972820</wp:posOffset>
                </wp:positionH>
                <wp:positionV relativeFrom="paragraph">
                  <wp:posOffset>143510</wp:posOffset>
                </wp:positionV>
                <wp:extent cx="5593715" cy="1270"/>
                <wp:effectExtent l="0" t="0" r="0" b="0"/>
                <wp:wrapTopAndBottom/>
                <wp:docPr id="728357702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350A" id="Freeform 95" o:spid="_x0000_s1026" style="position:absolute;margin-left:76.6pt;margin-top:11.3pt;width:440.4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</w:p>
    <w:p w14:paraId="1FFE2983" w14:textId="77777777" w:rsidR="004B1A5D" w:rsidRPr="004B1A5D" w:rsidRDefault="004B1A5D" w:rsidP="004B1A5D">
      <w:pPr>
        <w:jc w:val="both"/>
      </w:pPr>
      <w:r w:rsidRPr="004B1A5D">
        <w:t xml:space="preserve">w następującym zakresie: 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1C22B125" w14:textId="279A1CE3" w:rsidR="004B1A5D" w:rsidRPr="004B1A5D" w:rsidRDefault="004B1A5D" w:rsidP="004B1A5D">
      <w:pPr>
        <w:jc w:val="both"/>
        <w:rPr>
          <w:i/>
        </w:rPr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 xml:space="preserve">  </w:t>
      </w:r>
      <w:r w:rsidRPr="004B1A5D">
        <w:rPr>
          <w:i/>
        </w:rPr>
        <w:t>(wskazać podmiot i określić odpowiedni zakres dla</w:t>
      </w:r>
      <w:r w:rsidR="001216F2">
        <w:rPr>
          <w:i/>
        </w:rPr>
        <w:t xml:space="preserve"> </w:t>
      </w:r>
      <w:r w:rsidRPr="004B1A5D">
        <w:rPr>
          <w:i/>
        </w:rPr>
        <w:t>wskazanego podmiotu)</w:t>
      </w:r>
    </w:p>
    <w:p w14:paraId="79F28E50" w14:textId="77777777" w:rsidR="004B1A5D" w:rsidRPr="004B1A5D" w:rsidRDefault="004B1A5D" w:rsidP="004B1A5D">
      <w:pPr>
        <w:jc w:val="both"/>
        <w:sectPr w:rsidR="004B1A5D" w:rsidRPr="004B1A5D">
          <w:headerReference w:type="default" r:id="rId10"/>
          <w:footerReference w:type="default" r:id="rId11"/>
          <w:pgSz w:w="11910" w:h="16840"/>
          <w:pgMar w:top="920" w:right="857" w:bottom="1360" w:left="600" w:header="714" w:footer="1160" w:gutter="0"/>
          <w:pgNumType w:start="1"/>
          <w:cols w:space="708"/>
        </w:sectPr>
      </w:pPr>
    </w:p>
    <w:p w14:paraId="694A83E7" w14:textId="77777777" w:rsidR="004B1A5D" w:rsidRPr="004B1A5D" w:rsidRDefault="004B1A5D" w:rsidP="004B1A5D">
      <w:pPr>
        <w:jc w:val="both"/>
        <w:rPr>
          <w:i/>
        </w:rPr>
      </w:pPr>
    </w:p>
    <w:p w14:paraId="6AB32409" w14:textId="77777777" w:rsidR="004B1A5D" w:rsidRPr="004B1A5D" w:rsidRDefault="004B1A5D" w:rsidP="004B1A5D">
      <w:pPr>
        <w:jc w:val="both"/>
        <w:rPr>
          <w:i/>
        </w:rPr>
      </w:pPr>
    </w:p>
    <w:p w14:paraId="757A556B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BD624" w14:textId="77777777" w:rsidR="004B1A5D" w:rsidRPr="004B1A5D" w:rsidRDefault="004B1A5D" w:rsidP="004B1A5D">
      <w:pPr>
        <w:jc w:val="both"/>
      </w:pPr>
    </w:p>
    <w:p w14:paraId="39C30F0D" w14:textId="77777777" w:rsidR="004B1A5D" w:rsidRPr="004B1A5D" w:rsidRDefault="004B1A5D" w:rsidP="004B1A5D">
      <w:pPr>
        <w:jc w:val="both"/>
      </w:pPr>
    </w:p>
    <w:p w14:paraId="0B2535D3" w14:textId="77777777" w:rsidR="004B1A5D" w:rsidRPr="004B1A5D" w:rsidRDefault="004B1A5D" w:rsidP="004B1A5D">
      <w:pPr>
        <w:jc w:val="both"/>
      </w:pPr>
    </w:p>
    <w:p w14:paraId="2D8E99CC" w14:textId="77777777" w:rsidR="004B1A5D" w:rsidRPr="004B1A5D" w:rsidRDefault="004B1A5D" w:rsidP="004B1A5D">
      <w:pPr>
        <w:jc w:val="both"/>
      </w:pPr>
    </w:p>
    <w:p w14:paraId="52AEFF26" w14:textId="77777777" w:rsidR="004B1A5D" w:rsidRPr="004B1A5D" w:rsidRDefault="004B1A5D" w:rsidP="00607BF2">
      <w:pPr>
        <w:spacing w:before="0" w:after="0"/>
        <w:jc w:val="both"/>
      </w:pPr>
    </w:p>
    <w:p w14:paraId="1E7F3F0E" w14:textId="77777777" w:rsidR="004B1A5D" w:rsidRPr="004B1A5D" w:rsidRDefault="004B1A5D" w:rsidP="00607BF2">
      <w:pPr>
        <w:spacing w:before="0" w:after="0"/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76177D2C" wp14:editId="7E2A078D">
                <wp:simplePos x="0" y="0"/>
                <wp:positionH relativeFrom="page">
                  <wp:posOffset>4391660</wp:posOffset>
                </wp:positionH>
                <wp:positionV relativeFrom="paragraph">
                  <wp:posOffset>184785</wp:posOffset>
                </wp:positionV>
                <wp:extent cx="2020570" cy="1270"/>
                <wp:effectExtent l="0" t="0" r="0" b="0"/>
                <wp:wrapTopAndBottom/>
                <wp:docPr id="1121290858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0570" cy="1270"/>
                        </a:xfrm>
                        <a:custGeom>
                          <a:avLst/>
                          <a:gdLst>
                            <a:gd name="T0" fmla="+- 0 6916 6916"/>
                            <a:gd name="T1" fmla="*/ T0 w 3182"/>
                            <a:gd name="T2" fmla="+- 0 10097 6916"/>
                            <a:gd name="T3" fmla="*/ T2 w 31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82">
                              <a:moveTo>
                                <a:pt x="0" y="0"/>
                              </a:moveTo>
                              <a:lnTo>
                                <a:pt x="318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3276B" id="Freeform 94" o:spid="_x0000_s1026" style="position:absolute;margin-left:345.8pt;margin-top:14.55pt;width:159.1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" path="m,l3181,e" filled="f" strokeweight=".22058mm">
                <v:path arrowok="t" o:connecttype="custom" o:connectlocs="0,0;2019935,0" o:connectangles="0,0"/>
                <w10:wrap type="topAndBottom" anchorx="page"/>
              </v:shape>
            </w:pict>
          </mc:Fallback>
        </mc:AlternateContent>
      </w:r>
    </w:p>
    <w:p w14:paraId="12A2C54B" w14:textId="77777777" w:rsidR="004B1A5D" w:rsidRPr="004B1A5D" w:rsidRDefault="004B1A5D" w:rsidP="00607BF2">
      <w:pPr>
        <w:spacing w:before="0" w:after="0"/>
        <w:jc w:val="both"/>
      </w:pPr>
    </w:p>
    <w:p w14:paraId="0977937C" w14:textId="52FF276B" w:rsidR="004B1A5D" w:rsidRPr="004B1A5D" w:rsidRDefault="00607BF2" w:rsidP="00607BF2">
      <w:pPr>
        <w:spacing w:before="0" w:after="0"/>
        <w:jc w:val="center"/>
      </w:pPr>
      <w:r>
        <w:t xml:space="preserve">                                                                                             </w:t>
      </w:r>
      <w:r w:rsidR="004B1A5D" w:rsidRPr="004B1A5D">
        <w:t>(podpis)</w:t>
      </w:r>
    </w:p>
    <w:p w14:paraId="4B61A93A" w14:textId="77777777" w:rsidR="004B1A5D" w:rsidRPr="004B1A5D" w:rsidRDefault="004B1A5D" w:rsidP="004B1A5D">
      <w:pPr>
        <w:jc w:val="both"/>
      </w:pPr>
    </w:p>
    <w:p w14:paraId="7CA60436" w14:textId="77777777" w:rsidR="004B1A5D" w:rsidRPr="004B1A5D" w:rsidRDefault="004B1A5D" w:rsidP="004B1A5D">
      <w:pPr>
        <w:jc w:val="both"/>
      </w:pPr>
    </w:p>
    <w:p w14:paraId="07FC8C46" w14:textId="77777777" w:rsidR="004B1A5D" w:rsidRPr="004B1A5D" w:rsidRDefault="004B1A5D" w:rsidP="004B1A5D">
      <w:pPr>
        <w:jc w:val="both"/>
      </w:pPr>
    </w:p>
    <w:p w14:paraId="00154F90" w14:textId="5F69A1AF" w:rsidR="004B1A5D" w:rsidRPr="004B1A5D" w:rsidRDefault="004B1A5D" w:rsidP="004B1A5D">
      <w:pPr>
        <w:jc w:val="both"/>
        <w:rPr>
          <w:i/>
        </w:rPr>
        <w:sectPr w:rsidR="004B1A5D" w:rsidRPr="004B1A5D">
          <w:pgSz w:w="11910" w:h="16840"/>
          <w:pgMar w:top="920" w:right="857" w:bottom="1360" w:left="600" w:header="714" w:footer="1160" w:gutter="0"/>
          <w:cols w:space="708"/>
        </w:sectPr>
      </w:pPr>
      <w:r w:rsidRPr="004B1A5D">
        <w:rPr>
          <w:i/>
        </w:rPr>
        <w:t>Dokument musi być złożony pod rygorem nieważności w formie elektronicznej, o której mowa w art. 78(1) KC(tj. podpisany kwalifikowanym podpisem elektronicznym) lub w postaci elektronicznej</w:t>
      </w:r>
      <w:r w:rsidR="00607BF2">
        <w:rPr>
          <w:i/>
        </w:rPr>
        <w:t xml:space="preserve"> </w:t>
      </w:r>
      <w:r w:rsidRPr="004B1A5D">
        <w:rPr>
          <w:i/>
        </w:rPr>
        <w:t>opatrzonej podpisem zaufanym lub podpisem osobistym</w:t>
      </w:r>
    </w:p>
    <w:p w14:paraId="4C141396" w14:textId="77777777" w:rsidR="004B1A5D" w:rsidRPr="004B1A5D" w:rsidRDefault="004B1A5D" w:rsidP="004B1A5D">
      <w:pPr>
        <w:jc w:val="both"/>
        <w:rPr>
          <w:i/>
        </w:rPr>
      </w:pPr>
    </w:p>
    <w:p w14:paraId="39404EF7" w14:textId="77777777" w:rsidR="004B1A5D" w:rsidRPr="004B1A5D" w:rsidRDefault="004B1A5D" w:rsidP="004B1A5D">
      <w:pPr>
        <w:jc w:val="both"/>
        <w:rPr>
          <w:i/>
        </w:rPr>
      </w:pPr>
    </w:p>
    <w:p w14:paraId="73221BAA" w14:textId="77777777" w:rsidR="004B1A5D" w:rsidRPr="004B1A5D" w:rsidRDefault="004B1A5D" w:rsidP="00607BF2">
      <w:pPr>
        <w:jc w:val="right"/>
        <w:rPr>
          <w:b/>
          <w:bCs/>
        </w:rPr>
      </w:pPr>
      <w:bookmarkStart w:id="2" w:name="Załącznik_nr_3B_-_Oświadczenie_Wykonawcy"/>
      <w:bookmarkEnd w:id="2"/>
      <w:r w:rsidRPr="004B1A5D">
        <w:rPr>
          <w:b/>
          <w:bCs/>
        </w:rPr>
        <w:t>Załącznik nr 3B do SWZ</w:t>
      </w:r>
    </w:p>
    <w:p w14:paraId="7E8C42F6" w14:textId="77777777" w:rsidR="004B1A5D" w:rsidRPr="004B1A5D" w:rsidRDefault="004B1A5D" w:rsidP="004B1A5D">
      <w:pPr>
        <w:jc w:val="both"/>
        <w:rPr>
          <w:b/>
        </w:rPr>
      </w:pPr>
    </w:p>
    <w:p w14:paraId="65F1E175" w14:textId="77777777" w:rsidR="004B1A5D" w:rsidRPr="004B1A5D" w:rsidRDefault="004B1A5D" w:rsidP="004B1A5D">
      <w:pPr>
        <w:jc w:val="both"/>
        <w:rPr>
          <w:b/>
        </w:rPr>
      </w:pPr>
    </w:p>
    <w:p w14:paraId="6B46461B" w14:textId="6DF7BD30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2D70B51E" wp14:editId="57E11457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1747343526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6B179" id="Freeform 93" o:spid="_x0000_s1026" style="position:absolute;margin-left:76.6pt;margin-top:12.9pt;width:236.55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4560" behindDoc="1" locked="0" layoutInCell="1" allowOverlap="1" wp14:anchorId="70D642A4" wp14:editId="66C78323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1148204316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CC09D" id="Freeform 92" o:spid="_x0000_s1026" style="position:absolute;margin-left:76.6pt;margin-top:31.75pt;width:236.55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5584" behindDoc="1" locked="0" layoutInCell="1" allowOverlap="1" wp14:anchorId="0EFED5C5" wp14:editId="615BAA4D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475399537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886E0" id="Freeform 91" o:spid="_x0000_s1026" style="position:absolute;margin-left:76.6pt;margin-top:50.7pt;width:236.55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01FC67E2" w14:textId="29650B0D" w:rsidR="004B1A5D" w:rsidRPr="004B1A5D" w:rsidRDefault="00607BF2" w:rsidP="004B1A5D">
      <w:pPr>
        <w:jc w:val="both"/>
      </w:pPr>
      <w:r>
        <w:t xml:space="preserve">                                  </w:t>
      </w:r>
      <w:r w:rsidR="004B1A5D" w:rsidRPr="004B1A5D">
        <w:t>(Nazwa i adres wykonawcy)</w:t>
      </w:r>
    </w:p>
    <w:p w14:paraId="23D45690" w14:textId="77777777" w:rsidR="004B1A5D" w:rsidRPr="004B1A5D" w:rsidRDefault="004B1A5D" w:rsidP="004B1A5D">
      <w:pPr>
        <w:jc w:val="both"/>
      </w:pPr>
    </w:p>
    <w:p w14:paraId="2409A57C" w14:textId="77777777" w:rsidR="004B1A5D" w:rsidRPr="004B1A5D" w:rsidRDefault="004B1A5D" w:rsidP="00607BF2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211E515A" w14:textId="77777777" w:rsidR="004B1A5D" w:rsidRPr="004B1A5D" w:rsidRDefault="004B1A5D" w:rsidP="004B1A5D">
      <w:pPr>
        <w:jc w:val="both"/>
      </w:pPr>
    </w:p>
    <w:p w14:paraId="2323B23A" w14:textId="77777777" w:rsidR="004B1A5D" w:rsidRPr="004B1A5D" w:rsidRDefault="004B1A5D" w:rsidP="00607BF2">
      <w:pPr>
        <w:jc w:val="center"/>
      </w:pPr>
    </w:p>
    <w:p w14:paraId="2B792E51" w14:textId="77777777" w:rsidR="004B1A5D" w:rsidRPr="004B1A5D" w:rsidRDefault="004B1A5D" w:rsidP="00607BF2">
      <w:pPr>
        <w:jc w:val="center"/>
        <w:rPr>
          <w:b/>
          <w:bCs/>
        </w:rPr>
      </w:pPr>
      <w:r w:rsidRPr="004B1A5D">
        <w:rPr>
          <w:b/>
          <w:bCs/>
        </w:rPr>
        <w:t>OŚWIADCZENIE WYKONAWCY</w:t>
      </w:r>
    </w:p>
    <w:p w14:paraId="62F2ABB2" w14:textId="77777777" w:rsidR="004B1A5D" w:rsidRPr="004B1A5D" w:rsidRDefault="004B1A5D" w:rsidP="00607BF2">
      <w:pPr>
        <w:jc w:val="center"/>
        <w:rPr>
          <w:b/>
        </w:rPr>
      </w:pPr>
      <w:r w:rsidRPr="004B1A5D">
        <w:rPr>
          <w:b/>
        </w:rPr>
        <w:t>O BRAKU PODSTW DO WYKLUCZENIA</w:t>
      </w:r>
    </w:p>
    <w:p w14:paraId="46B0BA4F" w14:textId="77777777" w:rsidR="004B1A5D" w:rsidRPr="004B1A5D" w:rsidRDefault="004B1A5D" w:rsidP="004B1A5D">
      <w:pPr>
        <w:jc w:val="both"/>
        <w:rPr>
          <w:b/>
        </w:rPr>
      </w:pPr>
    </w:p>
    <w:p w14:paraId="04E83774" w14:textId="28594CCC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607BF2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A5795F">
        <w:t>3</w:t>
      </w:r>
      <w:r w:rsidRPr="004B1A5D">
        <w:t xml:space="preserve"> r., poz. 1</w:t>
      </w:r>
      <w:r w:rsidR="00A5795F">
        <w:t>6</w:t>
      </w:r>
      <w:r w:rsidRPr="004B1A5D">
        <w:t>0</w:t>
      </w:r>
      <w:r w:rsidR="00A5795F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>. zm.) na</w:t>
      </w:r>
      <w:r w:rsidR="00A5795F">
        <w:t xml:space="preserve"> </w:t>
      </w:r>
      <w:r w:rsidR="00A5795F" w:rsidRPr="00A5795F">
        <w:rPr>
          <w:b/>
          <w:bCs/>
          <w:i/>
          <w:iCs/>
        </w:rPr>
        <w:t>„Budowa drogi w leśnictwie Lubraniec, uroczysko Michałowo</w:t>
      </w:r>
      <w:r w:rsidR="00607BF2">
        <w:t>”</w:t>
      </w:r>
    </w:p>
    <w:p w14:paraId="5BA40CF2" w14:textId="77777777" w:rsidR="004B1A5D" w:rsidRPr="004B1A5D" w:rsidRDefault="004B1A5D" w:rsidP="004B1A5D">
      <w:pPr>
        <w:jc w:val="both"/>
      </w:pPr>
      <w:r w:rsidRPr="004B1A5D">
        <w:t xml:space="preserve">Ja niżej podpisany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3F917568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6608" behindDoc="1" locked="0" layoutInCell="1" allowOverlap="1" wp14:anchorId="14A12D9B" wp14:editId="065F60CA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1810" cy="1270"/>
                <wp:effectExtent l="0" t="0" r="0" b="0"/>
                <wp:wrapTopAndBottom/>
                <wp:docPr id="354035693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D3984" id="Freeform 90" o:spid="_x0000_s1026" style="position:absolute;margin-left:76.6pt;margin-top:11.4pt;width:440.3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IA/0zeAAAACgEAAA8AAABkcnMvZG93bnJldi54&#10;bWxMj81OwzAQhO9IvIO1SFwQtYkpoBCnQvxcuFSUVlzdeImjxusodtvw9mxPcNvZHc1+Uy2m0IsD&#10;jqmLZOBmpkAgNdF11BpYf75dP4BI2ZKzfSQ08IMJFvX5WWVLF4/0gYdVbgWHUCqtAZ/zUEqZGo/B&#10;plkckPj2HcdgM8uxlW60Rw4PvSyUupPBdsQfvB3w2WOzW+2Dgajd19X7cLt5vZ+3pMPL0u/S0pjL&#10;i+npEUTGKf+Z4YTP6FAz0zbuySXRs57rgq0GioIrnAxKa562vNEKZF3J/xX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CAP9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4A51FA49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45FBA4C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7632" behindDoc="1" locked="0" layoutInCell="1" allowOverlap="1" wp14:anchorId="1410D1D1" wp14:editId="644E0DC0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5593080" cy="1270"/>
                <wp:effectExtent l="0" t="0" r="0" b="0"/>
                <wp:wrapTopAndBottom/>
                <wp:docPr id="391674154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9046A" id="Freeform 89" o:spid="_x0000_s1026" style="position:absolute;margin-left:76.6pt;margin-top:17.4pt;width:440.4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OXHi93dAAAACgEAAA8AAABkcnMvZG93bnJldi54&#10;bWxMj8FOwzAQRO9I/IO1SNyoQ5JClcapEAiJE1ITxNmNt0lEvI5sp03/nu0JjjP7NDtT7hY7ihP6&#10;MDhS8LhKQCC1zgzUKfhq3h82IELUZPToCBVcMMCuur0pdWHcmfZ4qmMnOIRCoRX0MU6FlKHt0eqw&#10;chMS347OWx1Z+k4ar88cbkeZJsmTtHog/tDrCV97bH/q2SrAvKm/P/zGX+om3dvsbX6el0+l7u+W&#10;ly2IiEv8g+Fan6tDxZ0ObiYTxMh6naWMKshynnAFkizndQd21gnIqpT/J1S/AA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OXHi93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21725BE3" wp14:editId="3B3BE4D6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67260948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9395B" id="Freeform 88" o:spid="_x0000_s1026" style="position:absolute;margin-left:76.6pt;margin-top:30.35pt;width:440.3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03C6C9A0" wp14:editId="7C31B778">
                <wp:simplePos x="0" y="0"/>
                <wp:positionH relativeFrom="page">
                  <wp:posOffset>972820</wp:posOffset>
                </wp:positionH>
                <wp:positionV relativeFrom="paragraph">
                  <wp:posOffset>548640</wp:posOffset>
                </wp:positionV>
                <wp:extent cx="5593080" cy="1270"/>
                <wp:effectExtent l="0" t="0" r="0" b="0"/>
                <wp:wrapTopAndBottom/>
                <wp:docPr id="451068573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7FD7" id="Freeform 87" o:spid="_x0000_s1026" style="position:absolute;margin-left:76.6pt;margin-top:43.2pt;width:440.4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J1HxwncAAAACgEAAA8AAABkcnMvZG93bnJldi54&#10;bWxMj0FPhDAQhe8m/odmTLy5RUAkSNkYjYknkwXjuQsjEOmUtGWX/fcOJz2+N1/evFfuVzOJEzo/&#10;WlJwv4tAILW2G6lX8Nm83eUgfNDU6ckSKrigh311fVXqorNnOuCpDr3gEPKFVjCEMBdS+nZAo/3O&#10;zkh8+7bO6MDS9bJz+szhZpJxFGXS6JH4w6BnfBmw/akXowDTpv56d7m71E18MMnr8risH0rd3qzP&#10;TyACruEPhq0+V4eKOx3tQp0XE+uHJGZUQZ6lIDYgSlJed9ycDGRVyv8Tql8A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nUfHCd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E863323" w14:textId="77777777" w:rsidR="004B1A5D" w:rsidRPr="004B1A5D" w:rsidRDefault="004B1A5D" w:rsidP="004B1A5D">
      <w:pPr>
        <w:jc w:val="both"/>
      </w:pPr>
    </w:p>
    <w:p w14:paraId="3D648BB3" w14:textId="77777777" w:rsidR="004B1A5D" w:rsidRPr="004B1A5D" w:rsidRDefault="004B1A5D" w:rsidP="004B1A5D">
      <w:pPr>
        <w:jc w:val="both"/>
      </w:pPr>
      <w:r w:rsidRPr="004B1A5D">
        <w:t>oświadczam, że:</w:t>
      </w:r>
    </w:p>
    <w:p w14:paraId="55501E87" w14:textId="77777777" w:rsidR="004B1A5D" w:rsidRPr="004B1A5D" w:rsidRDefault="004B1A5D" w:rsidP="004B1A5D">
      <w:pPr>
        <w:jc w:val="both"/>
      </w:pPr>
    </w:p>
    <w:p w14:paraId="7DB00C56" w14:textId="043EC25D" w:rsidR="004B1A5D" w:rsidRPr="004B1A5D" w:rsidRDefault="004B1A5D" w:rsidP="004B1A5D">
      <w:pPr>
        <w:numPr>
          <w:ilvl w:val="0"/>
          <w:numId w:val="55"/>
        </w:numPr>
        <w:jc w:val="both"/>
      </w:pPr>
      <w:r w:rsidRPr="004B1A5D">
        <w:t xml:space="preserve">nie podlegam/reprezentowany przeze mnie wykonawca nie podlega wykluczeniu z ww. postępowania na podstawie art. 108 ust. 1 pkt 1-6 oraz art. 109 ust. 1 pkt 8 i 10 </w:t>
      </w:r>
      <w:r w:rsidRPr="004B1A5D">
        <w:lastRenderedPageBreak/>
        <w:t>ustawy z dnia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605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>. zm.);</w:t>
      </w:r>
    </w:p>
    <w:p w14:paraId="65D643A3" w14:textId="77777777" w:rsidR="004B1A5D" w:rsidRPr="004B1A5D" w:rsidRDefault="004B1A5D" w:rsidP="004B1A5D">
      <w:pPr>
        <w:jc w:val="both"/>
      </w:pPr>
    </w:p>
    <w:p w14:paraId="67EDC2EB" w14:textId="77777777" w:rsidR="004B1A5D" w:rsidRPr="004B1A5D" w:rsidRDefault="004B1A5D" w:rsidP="004B1A5D">
      <w:pPr>
        <w:numPr>
          <w:ilvl w:val="0"/>
          <w:numId w:val="55"/>
        </w:numPr>
        <w:jc w:val="both"/>
      </w:pPr>
      <w:r w:rsidRPr="004B1A5D"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835).1</w:t>
      </w:r>
    </w:p>
    <w:p w14:paraId="275B9122" w14:textId="77777777" w:rsidR="004B1A5D" w:rsidRPr="004B1A5D" w:rsidRDefault="004B1A5D" w:rsidP="004B1A5D">
      <w:pPr>
        <w:jc w:val="both"/>
      </w:pPr>
    </w:p>
    <w:p w14:paraId="7EDB7E12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1A586737" wp14:editId="4C7C5CC1">
                <wp:simplePos x="0" y="0"/>
                <wp:positionH relativeFrom="page">
                  <wp:posOffset>972820</wp:posOffset>
                </wp:positionH>
                <wp:positionV relativeFrom="paragraph">
                  <wp:posOffset>207645</wp:posOffset>
                </wp:positionV>
                <wp:extent cx="1828800" cy="6350"/>
                <wp:effectExtent l="0" t="0" r="0" b="0"/>
                <wp:wrapTopAndBottom/>
                <wp:docPr id="55985111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A53DB" id="Rectangle 86" o:spid="_x0000_s1026" style="position:absolute;margin-left:76.6pt;margin-top:16.35pt;width:2in;height:.5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PKgsRv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58065A2" w14:textId="77777777" w:rsidR="004B1A5D" w:rsidRPr="004B1A5D" w:rsidRDefault="004B1A5D" w:rsidP="004B1A5D">
      <w:pPr>
        <w:jc w:val="both"/>
        <w:rPr>
          <w:sz w:val="18"/>
          <w:szCs w:val="18"/>
        </w:rPr>
      </w:pPr>
      <w:r w:rsidRPr="004B1A5D">
        <w:rPr>
          <w:sz w:val="18"/>
          <w:szCs w:val="18"/>
          <w:vertAlign w:val="superscript"/>
        </w:rPr>
        <w:t>1</w:t>
      </w:r>
      <w:r w:rsidRPr="004B1A5D">
        <w:rPr>
          <w:sz w:val="18"/>
          <w:szCs w:val="18"/>
        </w:rPr>
        <w:t xml:space="preserve"> Zgodnie z treścią art. 7 ust. 1 ustawy z dnia 13 kwietnia 2022 r. o szczególnych rozwiązaniach w zakresie przeciwdziałania wspieraniu   agresji   na   Ukrainę   oraz   służących   ochronie   bezpieczeństwa   narodowego,   zwanej   dalej   „ustawą”,   z postępowania o udzielenie zamówienia publicznego lub konkursu prowadzonego na podstawie PZP wyklucza się:</w:t>
      </w:r>
    </w:p>
    <w:p w14:paraId="69C7E3AC" w14:textId="77777777" w:rsidR="004B1A5D" w:rsidRPr="004B1A5D" w:rsidRDefault="004B1A5D" w:rsidP="004B1A5D">
      <w:pPr>
        <w:numPr>
          <w:ilvl w:val="0"/>
          <w:numId w:val="92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  oraz   uczestnika   konkursu   wymienionego   w   wykazach   określonych   w   rozporządzeniu   765/2006   i rozporządzeniu 269/2014 albo wpisanego na listę na podstawie decyzji w sprawie wpisu na listę rozstrzygającej o zastosowaniu środka, o którym mowa w art. 1 pkt 3 ustawy;</w:t>
      </w:r>
    </w:p>
    <w:p w14:paraId="710761F8" w14:textId="77777777" w:rsidR="0009170F" w:rsidRPr="0009170F" w:rsidRDefault="004B1A5D" w:rsidP="0009170F">
      <w:pPr>
        <w:numPr>
          <w:ilvl w:val="0"/>
          <w:numId w:val="92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09170F">
        <w:rPr>
          <w:sz w:val="18"/>
          <w:szCs w:val="18"/>
        </w:rPr>
        <w:t xml:space="preserve">  </w:t>
      </w:r>
      <w:r w:rsidR="0009170F" w:rsidRPr="0009170F">
        <w:rPr>
          <w:sz w:val="18"/>
          <w:szCs w:val="18"/>
        </w:rPr>
        <w:t>wykazach  określonych  w  rozporządzeniu  765/2006  i  rozporządzeniu  269/2014  albo  wpisana  na  listę  lub  będąca  takim beneficjentem rzeczywistym od dnia 24 lutego 2022 r., o ile została wpisana na listę na podstawie decyzji w sprawie wpisu na listę rozstrzygającej o zastosowaniu środka, o którym mowa w art. 1 pkt 3 ustawy;</w:t>
      </w:r>
    </w:p>
    <w:p w14:paraId="4346516B" w14:textId="77777777" w:rsidR="0009170F" w:rsidRPr="0009170F" w:rsidRDefault="0009170F" w:rsidP="0009170F">
      <w:pPr>
        <w:numPr>
          <w:ilvl w:val="0"/>
          <w:numId w:val="92"/>
        </w:numPr>
        <w:jc w:val="both"/>
        <w:rPr>
          <w:sz w:val="18"/>
          <w:szCs w:val="18"/>
        </w:rPr>
      </w:pPr>
      <w:r w:rsidRPr="0009170F">
        <w:rPr>
          <w:sz w:val="18"/>
          <w:szCs w:val="18"/>
        </w:rPr>
        <w:t>wykonawcę oraz uczestnika konkursu, którego jednostką dominującą w rozumieniu art. 3 ust. 1 pkt 37 ustawy z dnia 29 września  1994  r.  o  rachunkowości  (Dz.  U.  z  2021  r.  poz.  217,  2105  i  2106),  jest  podmiot  wymieniony  w  wykazach określonych  w  rozporządzeniu  765/2006  i  rozporządzeniu  269/2014  albo  wpisany  na  listę  lub  będący  taką jednostką dominującą od dnia 24 lutego 2022 r., o ile został wpisany na listę na podstawie decyzji w sprawie wpisu na listę rozstrzygającej o zastosowaniu środka, o którym mowa w art. 1 pkt 3 ustawy.</w:t>
      </w:r>
    </w:p>
    <w:p w14:paraId="339A239B" w14:textId="7BAE461E" w:rsidR="004B1A5D" w:rsidRPr="004B1A5D" w:rsidRDefault="004B1A5D" w:rsidP="004B1A5D">
      <w:pPr>
        <w:numPr>
          <w:ilvl w:val="0"/>
          <w:numId w:val="92"/>
        </w:numPr>
        <w:jc w:val="both"/>
        <w:rPr>
          <w:sz w:val="18"/>
          <w:szCs w:val="18"/>
        </w:rPr>
        <w:sectPr w:rsidR="004B1A5D" w:rsidRPr="004B1A5D">
          <w:headerReference w:type="default" r:id="rId12"/>
          <w:footerReference w:type="default" r:id="rId13"/>
          <w:pgSz w:w="11910" w:h="16840"/>
          <w:pgMar w:top="920" w:right="857" w:bottom="1360" w:left="600" w:header="714" w:footer="1160" w:gutter="0"/>
          <w:pgNumType w:start="1"/>
          <w:cols w:space="708"/>
        </w:sectPr>
      </w:pPr>
    </w:p>
    <w:p w14:paraId="6083CB69" w14:textId="77777777" w:rsidR="004B1A5D" w:rsidRPr="004B1A5D" w:rsidRDefault="004B1A5D" w:rsidP="004B1A5D">
      <w:pPr>
        <w:jc w:val="both"/>
        <w:rPr>
          <w:i/>
        </w:rPr>
      </w:pPr>
      <w:r w:rsidRPr="004B1A5D">
        <w:rPr>
          <w:i/>
          <w:u w:val="single"/>
        </w:rPr>
        <w:lastRenderedPageBreak/>
        <w:t>JEŻELI DOTYCZY:</w:t>
      </w:r>
    </w:p>
    <w:p w14:paraId="3B1F779A" w14:textId="77777777" w:rsidR="004B1A5D" w:rsidRPr="004B1A5D" w:rsidRDefault="004B1A5D" w:rsidP="004B1A5D">
      <w:pPr>
        <w:jc w:val="both"/>
        <w:rPr>
          <w:i/>
        </w:rPr>
      </w:pPr>
    </w:p>
    <w:p w14:paraId="413C1D78" w14:textId="77777777" w:rsidR="004B1A5D" w:rsidRPr="004B1A5D" w:rsidRDefault="004B1A5D" w:rsidP="004B1A5D">
      <w:pPr>
        <w:jc w:val="both"/>
      </w:pPr>
      <w:r w:rsidRPr="004B1A5D">
        <w:t xml:space="preserve">Oświadczam, że zachodzą w stosunku do mnie/reprezentowanego przeze mnie wykonawcy podstawy wykluczenia z postępowania na podstawie art. …………. PZP </w:t>
      </w:r>
      <w:r w:rsidRPr="004B1A5D">
        <w:rPr>
          <w:i/>
        </w:rPr>
        <w:t xml:space="preserve">(podać należy zastosowaną podstawę wykluczenia spośród wymienionych w art.108 ust 1 pkt 1, 2 i 5 lub art. 109 ust 1 pkt 8 i 10 PZP). </w:t>
      </w:r>
      <w:r w:rsidRPr="004B1A5D">
        <w:t>Jednocześnie oświadczam, że w związku z ww. okolicznością, na podstawie art. 110 ust. 2 PZP podjąłem następujące czynności:</w:t>
      </w:r>
    </w:p>
    <w:p w14:paraId="3A436C38" w14:textId="77777777" w:rsidR="004B1A5D" w:rsidRPr="004B1A5D" w:rsidRDefault="004B1A5D" w:rsidP="004B1A5D">
      <w:pPr>
        <w:jc w:val="both"/>
      </w:pPr>
    </w:p>
    <w:p w14:paraId="479B8233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59FF45A8" wp14:editId="31202D4D">
                <wp:simplePos x="0" y="0"/>
                <wp:positionH relativeFrom="page">
                  <wp:posOffset>972820</wp:posOffset>
                </wp:positionH>
                <wp:positionV relativeFrom="paragraph">
                  <wp:posOffset>149860</wp:posOffset>
                </wp:positionV>
                <wp:extent cx="5592445" cy="1270"/>
                <wp:effectExtent l="0" t="0" r="0" b="0"/>
                <wp:wrapTopAndBottom/>
                <wp:docPr id="94145839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0A2D2" id="Freeform 85" o:spid="_x0000_s1026" style="position:absolute;margin-left:76.6pt;margin-top:11.8pt;width:440.3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Bq5WFG3wAAAAoBAAAPAAAAZHJzL2Rvd25yZXYu&#10;eG1sTI/BToNAEIbvJr7DZky82UWwTUWWppKYqAerWD1P2RGI7CxhtwXf3uWkx3/myz/fZJvJdOJE&#10;g2stK7heRCCIK6tbrhXs3x+u1iCcR9bYWSYFP+Rgk5+fZZhqO/IbnUpfi1DCLkUFjfd9KqWrGjLo&#10;FrYnDrsvOxj0IQ611AOOodx0Mo6ilTTYcrjQYE9FQ9V3eTQKtq/Pu4+qLJZj8bSbPvd4cz++PCp1&#10;eTFt70B4mvwfDLN+UIc8OB3skbUTXcjLJA6ogjhZgZiBKEluQRzmyRpknsn/L+S/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GrlYUb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3A76B2B2" wp14:editId="76B23AB1">
                <wp:simplePos x="0" y="0"/>
                <wp:positionH relativeFrom="page">
                  <wp:posOffset>972820</wp:posOffset>
                </wp:positionH>
                <wp:positionV relativeFrom="paragraph">
                  <wp:posOffset>313055</wp:posOffset>
                </wp:positionV>
                <wp:extent cx="5591810" cy="1270"/>
                <wp:effectExtent l="0" t="0" r="0" b="0"/>
                <wp:wrapTopAndBottom/>
                <wp:docPr id="23905986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3FB9D" id="Freeform 84" o:spid="_x0000_s1026" style="position:absolute;margin-left:76.6pt;margin-top:24.65pt;width:440.3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Jh/VNPeAAAACgEAAA8AAABkcnMvZG93bnJldi54&#10;bWxMj0tPwzAQhO9I/Adrkbgg6lA3PEKcCvG4cKloi7i68RJHjddR7Lbh37M5wXFmP83OlMvRd+KI&#10;Q2wDabiZZSCQ6mBbajRsN2/X9yBiMmRNFwg1/GCEZXV+VprChhN94HGdGsEhFAujwaXUF1LG2qE3&#10;cRZ6JL59h8GbxHJopB3MicN9J+dZdiu9aYk/ONPjs8N6vz54DUHZr6v3fvH5epc3pPzLyu3jSuvL&#10;i/HpEUTCMf3BMNXn6lBxp104kI2iY52rOaMaFg8KxARkSvGY3eTkIKtS/p9Q/QI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Yf1TT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2E8284F3" wp14:editId="60332070">
                <wp:simplePos x="0" y="0"/>
                <wp:positionH relativeFrom="page">
                  <wp:posOffset>972820</wp:posOffset>
                </wp:positionH>
                <wp:positionV relativeFrom="paragraph">
                  <wp:posOffset>477520</wp:posOffset>
                </wp:positionV>
                <wp:extent cx="5541010" cy="1270"/>
                <wp:effectExtent l="0" t="0" r="0" b="0"/>
                <wp:wrapTopAndBottom/>
                <wp:docPr id="185930118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410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726"/>
                            <a:gd name="T2" fmla="+- 0 10258 1532"/>
                            <a:gd name="T3" fmla="*/ T2 w 87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26">
                              <a:moveTo>
                                <a:pt x="0" y="0"/>
                              </a:moveTo>
                              <a:lnTo>
                                <a:pt x="872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45F1" id="Freeform 83" o:spid="_x0000_s1026" style="position:absolute;margin-left:76.6pt;margin-top:37.6pt;width:436.3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" path="m,l8726,e" filled="f" strokeweight=".22058mm">
                <v:path arrowok="t" o:connecttype="custom" o:connectlocs="0,0;5541010,0" o:connectangles="0,0"/>
                <w10:wrap type="topAndBottom" anchorx="page"/>
              </v:shape>
            </w:pict>
          </mc:Fallback>
        </mc:AlternateContent>
      </w:r>
    </w:p>
    <w:p w14:paraId="33DEC0E9" w14:textId="77777777" w:rsidR="004B1A5D" w:rsidRPr="004B1A5D" w:rsidRDefault="004B1A5D" w:rsidP="004B1A5D">
      <w:pPr>
        <w:jc w:val="both"/>
      </w:pPr>
    </w:p>
    <w:p w14:paraId="039B7115" w14:textId="77777777" w:rsidR="004B1A5D" w:rsidRPr="004B1A5D" w:rsidRDefault="004B1A5D" w:rsidP="004B1A5D">
      <w:pPr>
        <w:jc w:val="both"/>
      </w:pPr>
    </w:p>
    <w:p w14:paraId="7D4DDC36" w14:textId="77777777" w:rsidR="004B1A5D" w:rsidRPr="004B1A5D" w:rsidRDefault="004B1A5D" w:rsidP="004B1A5D">
      <w:pPr>
        <w:jc w:val="both"/>
      </w:pPr>
    </w:p>
    <w:p w14:paraId="2F05FC8E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FFCED1" w14:textId="77777777" w:rsidR="004B1A5D" w:rsidRPr="004B1A5D" w:rsidRDefault="004B1A5D" w:rsidP="004B1A5D">
      <w:pPr>
        <w:jc w:val="both"/>
      </w:pPr>
    </w:p>
    <w:p w14:paraId="06ADF0C3" w14:textId="77777777" w:rsidR="004B1A5D" w:rsidRPr="004B1A5D" w:rsidRDefault="004B1A5D" w:rsidP="004B1A5D">
      <w:pPr>
        <w:jc w:val="both"/>
      </w:pPr>
    </w:p>
    <w:p w14:paraId="59FA0B3B" w14:textId="77777777" w:rsidR="004B1A5D" w:rsidRPr="004B1A5D" w:rsidRDefault="004B1A5D" w:rsidP="0009170F">
      <w:pPr>
        <w:spacing w:before="0" w:after="0"/>
        <w:jc w:val="both"/>
      </w:pPr>
    </w:p>
    <w:p w14:paraId="688DBE95" w14:textId="77777777" w:rsidR="004B1A5D" w:rsidRPr="004B1A5D" w:rsidRDefault="004B1A5D" w:rsidP="0009170F">
      <w:pPr>
        <w:spacing w:before="0" w:after="0"/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4800" behindDoc="1" locked="0" layoutInCell="1" allowOverlap="1" wp14:anchorId="24705170" wp14:editId="03F10CFC">
                <wp:simplePos x="0" y="0"/>
                <wp:positionH relativeFrom="page">
                  <wp:posOffset>4684395</wp:posOffset>
                </wp:positionH>
                <wp:positionV relativeFrom="paragraph">
                  <wp:posOffset>185420</wp:posOffset>
                </wp:positionV>
                <wp:extent cx="1657985" cy="1270"/>
                <wp:effectExtent l="0" t="0" r="0" b="0"/>
                <wp:wrapTopAndBottom/>
                <wp:docPr id="1854261929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798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11"/>
                            <a:gd name="T2" fmla="+- 0 9987 7377"/>
                            <a:gd name="T3" fmla="*/ T2 w 26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11">
                              <a:moveTo>
                                <a:pt x="0" y="0"/>
                              </a:moveTo>
                              <a:lnTo>
                                <a:pt x="261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21C1E" id="Freeform 82" o:spid="_x0000_s1026" style="position:absolute;margin-left:368.85pt;margin-top:14.6pt;width:130.55pt;height:.1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" path="m,l2610,e" filled="f" strokeweight=".22058mm">
                <v:path arrowok="t" o:connecttype="custom" o:connectlocs="0,0;1657350,0" o:connectangles="0,0"/>
                <w10:wrap type="topAndBottom" anchorx="page"/>
              </v:shape>
            </w:pict>
          </mc:Fallback>
        </mc:AlternateContent>
      </w:r>
    </w:p>
    <w:p w14:paraId="20D54667" w14:textId="77777777" w:rsidR="004B1A5D" w:rsidRPr="004B1A5D" w:rsidRDefault="004B1A5D" w:rsidP="0009170F">
      <w:pPr>
        <w:spacing w:before="0" w:after="0"/>
        <w:jc w:val="both"/>
      </w:pPr>
    </w:p>
    <w:p w14:paraId="30FAA2F4" w14:textId="7D9A79B6" w:rsidR="004B1A5D" w:rsidRPr="004B1A5D" w:rsidRDefault="0009170F" w:rsidP="0009170F">
      <w:pPr>
        <w:spacing w:before="0" w:after="0"/>
        <w:jc w:val="center"/>
      </w:pPr>
      <w:r>
        <w:t xml:space="preserve">                                                                                                       </w:t>
      </w:r>
      <w:r w:rsidR="004B1A5D" w:rsidRPr="004B1A5D">
        <w:t>(podpis)</w:t>
      </w:r>
    </w:p>
    <w:p w14:paraId="1A4A33B3" w14:textId="77777777" w:rsidR="004B1A5D" w:rsidRPr="004B1A5D" w:rsidRDefault="004B1A5D" w:rsidP="004B1A5D">
      <w:pPr>
        <w:jc w:val="both"/>
      </w:pPr>
    </w:p>
    <w:p w14:paraId="2BAE1153" w14:textId="77777777" w:rsidR="004B1A5D" w:rsidRPr="004B1A5D" w:rsidRDefault="004B1A5D" w:rsidP="004B1A5D">
      <w:pPr>
        <w:jc w:val="both"/>
      </w:pPr>
    </w:p>
    <w:p w14:paraId="4FDB78F0" w14:textId="77777777" w:rsidR="004B1A5D" w:rsidRPr="004B1A5D" w:rsidRDefault="004B1A5D" w:rsidP="004B1A5D">
      <w:pPr>
        <w:jc w:val="both"/>
      </w:pPr>
    </w:p>
    <w:p w14:paraId="2B8723D6" w14:textId="5E52F5EC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Dokument musi być złożony pod rygorem nieważności w formie elektronicznej, o której mowa w art. 78(1) KC(tj. podpisany kwalifikowanym podpisem elektronicznym) lub w postaci elektronicznej</w:t>
      </w:r>
      <w:r w:rsidR="001216F2">
        <w:rPr>
          <w:i/>
        </w:rPr>
        <w:t xml:space="preserve"> </w:t>
      </w:r>
      <w:r w:rsidRPr="004B1A5D">
        <w:rPr>
          <w:i/>
        </w:rPr>
        <w:t>opatrzonej podpisem zaufanym lub podpisem osobistym</w:t>
      </w:r>
    </w:p>
    <w:p w14:paraId="7A7685A8" w14:textId="77777777" w:rsidR="004B1A5D" w:rsidRPr="004B1A5D" w:rsidRDefault="004B1A5D" w:rsidP="004B1A5D">
      <w:pPr>
        <w:jc w:val="both"/>
        <w:rPr>
          <w:i/>
        </w:rPr>
      </w:pPr>
    </w:p>
    <w:p w14:paraId="2FF27D39" w14:textId="77777777" w:rsidR="004B1A5D" w:rsidRPr="004B1A5D" w:rsidRDefault="004B1A5D" w:rsidP="004B1A5D">
      <w:pPr>
        <w:jc w:val="both"/>
        <w:rPr>
          <w:i/>
        </w:rPr>
      </w:pPr>
    </w:p>
    <w:p w14:paraId="04BAC742" w14:textId="77777777" w:rsidR="004B1A5D" w:rsidRPr="004B1A5D" w:rsidRDefault="004B1A5D" w:rsidP="004B1A5D">
      <w:pPr>
        <w:jc w:val="both"/>
        <w:rPr>
          <w:i/>
        </w:rPr>
      </w:pPr>
    </w:p>
    <w:p w14:paraId="0C7AD066" w14:textId="77777777" w:rsidR="004B1A5D" w:rsidRPr="004B1A5D" w:rsidRDefault="004B1A5D" w:rsidP="004B1A5D">
      <w:pPr>
        <w:jc w:val="both"/>
        <w:rPr>
          <w:i/>
        </w:rPr>
      </w:pPr>
    </w:p>
    <w:p w14:paraId="5E998CFA" w14:textId="77777777" w:rsidR="004B1A5D" w:rsidRPr="004B1A5D" w:rsidRDefault="004B1A5D" w:rsidP="004B1A5D">
      <w:pPr>
        <w:jc w:val="both"/>
        <w:rPr>
          <w:i/>
        </w:rPr>
      </w:pPr>
    </w:p>
    <w:p w14:paraId="43C24E4D" w14:textId="77777777" w:rsidR="004B1A5D" w:rsidRPr="004B1A5D" w:rsidRDefault="004B1A5D" w:rsidP="004B1A5D">
      <w:pPr>
        <w:jc w:val="both"/>
        <w:rPr>
          <w:i/>
        </w:rPr>
      </w:pPr>
    </w:p>
    <w:p w14:paraId="1042C701" w14:textId="77777777" w:rsidR="004B1A5D" w:rsidRPr="004B1A5D" w:rsidRDefault="004B1A5D" w:rsidP="004B1A5D">
      <w:pPr>
        <w:jc w:val="both"/>
        <w:rPr>
          <w:i/>
        </w:rPr>
      </w:pPr>
    </w:p>
    <w:p w14:paraId="6CD91B78" w14:textId="77777777" w:rsidR="004B1A5D" w:rsidRPr="004B1A5D" w:rsidRDefault="004B1A5D" w:rsidP="004B1A5D">
      <w:pPr>
        <w:jc w:val="both"/>
        <w:rPr>
          <w:i/>
        </w:rPr>
      </w:pPr>
    </w:p>
    <w:p w14:paraId="5FFFCDF1" w14:textId="77777777" w:rsidR="004B1A5D" w:rsidRPr="004B1A5D" w:rsidRDefault="004B1A5D" w:rsidP="004B1A5D">
      <w:pPr>
        <w:jc w:val="both"/>
        <w:rPr>
          <w:i/>
        </w:rPr>
      </w:pPr>
    </w:p>
    <w:p w14:paraId="738C806C" w14:textId="77777777" w:rsidR="004B1A5D" w:rsidRPr="004B1A5D" w:rsidRDefault="004B1A5D" w:rsidP="004B1A5D">
      <w:pPr>
        <w:jc w:val="both"/>
        <w:rPr>
          <w:i/>
        </w:rPr>
      </w:pPr>
    </w:p>
    <w:p w14:paraId="7027A252" w14:textId="77777777" w:rsidR="004B1A5D" w:rsidRPr="004B1A5D" w:rsidRDefault="004B1A5D" w:rsidP="004B1A5D">
      <w:pPr>
        <w:jc w:val="both"/>
        <w:rPr>
          <w:i/>
        </w:rPr>
      </w:pPr>
    </w:p>
    <w:p w14:paraId="3B8B23FE" w14:textId="77777777" w:rsidR="004B1A5D" w:rsidRPr="004B1A5D" w:rsidRDefault="004B1A5D" w:rsidP="004B1A5D">
      <w:pPr>
        <w:jc w:val="both"/>
        <w:rPr>
          <w:i/>
        </w:rPr>
      </w:pPr>
    </w:p>
    <w:p w14:paraId="63F09905" w14:textId="77777777" w:rsidR="004B1A5D" w:rsidRPr="004B1A5D" w:rsidRDefault="004B1A5D" w:rsidP="004B1A5D">
      <w:pPr>
        <w:jc w:val="both"/>
        <w:rPr>
          <w:i/>
        </w:rPr>
      </w:pPr>
    </w:p>
    <w:p w14:paraId="202B352D" w14:textId="77777777" w:rsidR="004B1A5D" w:rsidRPr="004B1A5D" w:rsidRDefault="004B1A5D" w:rsidP="004B1A5D">
      <w:pPr>
        <w:jc w:val="both"/>
        <w:rPr>
          <w:i/>
        </w:rPr>
      </w:pPr>
    </w:p>
    <w:p w14:paraId="34A3C974" w14:textId="77777777" w:rsidR="004B1A5D" w:rsidRPr="004B1A5D" w:rsidRDefault="004B1A5D" w:rsidP="004B1A5D">
      <w:pPr>
        <w:jc w:val="both"/>
        <w:rPr>
          <w:i/>
        </w:rPr>
      </w:pPr>
    </w:p>
    <w:p w14:paraId="0F377D5F" w14:textId="3EDAA813" w:rsidR="004B1A5D" w:rsidRPr="004B1A5D" w:rsidRDefault="004B1A5D" w:rsidP="004B1A5D">
      <w:pPr>
        <w:jc w:val="both"/>
        <w:rPr>
          <w:i/>
        </w:rPr>
        <w:sectPr w:rsidR="004B1A5D" w:rsidRPr="004B1A5D">
          <w:pgSz w:w="11910" w:h="16840"/>
          <w:pgMar w:top="920" w:right="857" w:bottom="1360" w:left="600" w:header="714" w:footer="1160" w:gutter="0"/>
          <w:cols w:space="708"/>
        </w:sect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5824" behindDoc="1" locked="0" layoutInCell="1" allowOverlap="1" wp14:anchorId="518BC41C" wp14:editId="79EF5896">
                <wp:simplePos x="0" y="0"/>
                <wp:positionH relativeFrom="page">
                  <wp:posOffset>972820</wp:posOffset>
                </wp:positionH>
                <wp:positionV relativeFrom="paragraph">
                  <wp:posOffset>236855</wp:posOffset>
                </wp:positionV>
                <wp:extent cx="5617210" cy="6350"/>
                <wp:effectExtent l="0" t="0" r="0" b="0"/>
                <wp:wrapTopAndBottom/>
                <wp:docPr id="188144810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327FB" id="Rectangle 81" o:spid="_x0000_s1026" style="position:absolute;margin-left:76.6pt;margin-top:18.65pt;width:442.3pt;height:.5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11EAA46" w14:textId="77777777" w:rsidR="004B1A5D" w:rsidRPr="004B1A5D" w:rsidRDefault="004B1A5D" w:rsidP="004B1A5D">
      <w:pPr>
        <w:jc w:val="both"/>
      </w:pPr>
    </w:p>
    <w:p w14:paraId="3076FCA6" w14:textId="77777777" w:rsidR="004B1A5D" w:rsidRPr="004B1A5D" w:rsidRDefault="004B1A5D" w:rsidP="004B1A5D">
      <w:pPr>
        <w:jc w:val="both"/>
      </w:pPr>
    </w:p>
    <w:p w14:paraId="776852D0" w14:textId="4672226B" w:rsidR="004B1A5D" w:rsidRPr="004B1A5D" w:rsidRDefault="004B1A5D" w:rsidP="0009170F">
      <w:pPr>
        <w:jc w:val="right"/>
        <w:rPr>
          <w:b/>
          <w:bCs/>
        </w:rPr>
      </w:pPr>
      <w:bookmarkStart w:id="3" w:name="Załącznik_nr_3C_-_Oświadczenie_podmiotu_"/>
      <w:bookmarkEnd w:id="3"/>
      <w:r w:rsidRPr="004B1A5D">
        <w:rPr>
          <w:b/>
          <w:bCs/>
        </w:rPr>
        <w:t>Załącznik nr 3C do SWZ</w:t>
      </w:r>
    </w:p>
    <w:p w14:paraId="783DF47D" w14:textId="77777777" w:rsidR="004B1A5D" w:rsidRPr="004B1A5D" w:rsidRDefault="004B1A5D" w:rsidP="004B1A5D">
      <w:pPr>
        <w:jc w:val="both"/>
        <w:rPr>
          <w:b/>
        </w:rPr>
      </w:pPr>
    </w:p>
    <w:p w14:paraId="7C6E88B4" w14:textId="656EBCC3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6848" behindDoc="1" locked="0" layoutInCell="1" allowOverlap="1" wp14:anchorId="6E265A57" wp14:editId="5064B284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1913670981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7A34" id="Freeform 80" o:spid="_x0000_s1026" style="position:absolute;margin-left:76.6pt;margin-top:12.9pt;width:236.55pt;height:.1pt;z-index:-251589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7872" behindDoc="1" locked="0" layoutInCell="1" allowOverlap="1" wp14:anchorId="422155FC" wp14:editId="13EC6AD5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157116768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4B36C" id="Freeform 79" o:spid="_x0000_s1026" style="position:absolute;margin-left:76.6pt;margin-top:31.75pt;width:236.55pt;height:.1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8896" behindDoc="1" locked="0" layoutInCell="1" allowOverlap="1" wp14:anchorId="6FCB2F63" wp14:editId="60E5EA24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32398049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99E99" id="Freeform 78" o:spid="_x0000_s1026" style="position:absolute;margin-left:76.6pt;margin-top:50.7pt;width:236.55pt;height:.1pt;z-index:-251587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377F6C9C" w14:textId="1E1AE292" w:rsidR="004B1A5D" w:rsidRPr="004B1A5D" w:rsidRDefault="0009170F" w:rsidP="004B1A5D">
      <w:pPr>
        <w:jc w:val="both"/>
      </w:pPr>
      <w:r>
        <w:t xml:space="preserve">              </w:t>
      </w:r>
      <w:r w:rsidR="004B1A5D" w:rsidRPr="004B1A5D">
        <w:t>(Nazwa i adres podmiotu udostępniającego zasoby)</w:t>
      </w:r>
    </w:p>
    <w:p w14:paraId="2E766308" w14:textId="77777777" w:rsidR="004B1A5D" w:rsidRPr="004B1A5D" w:rsidRDefault="004B1A5D" w:rsidP="004B1A5D">
      <w:pPr>
        <w:jc w:val="both"/>
      </w:pPr>
    </w:p>
    <w:p w14:paraId="0EC1F2E4" w14:textId="77777777" w:rsidR="004B1A5D" w:rsidRPr="004B1A5D" w:rsidRDefault="004B1A5D" w:rsidP="004B1A5D">
      <w:pPr>
        <w:jc w:val="both"/>
      </w:pPr>
    </w:p>
    <w:p w14:paraId="418FC528" w14:textId="77777777" w:rsidR="004B1A5D" w:rsidRPr="004B1A5D" w:rsidRDefault="004B1A5D" w:rsidP="0009170F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438B6F71" w14:textId="77777777" w:rsidR="004B1A5D" w:rsidRPr="004B1A5D" w:rsidRDefault="004B1A5D" w:rsidP="004B1A5D">
      <w:pPr>
        <w:jc w:val="both"/>
      </w:pPr>
    </w:p>
    <w:p w14:paraId="573F08B5" w14:textId="77777777" w:rsidR="004B1A5D" w:rsidRPr="004B1A5D" w:rsidRDefault="004B1A5D" w:rsidP="004B1A5D">
      <w:pPr>
        <w:jc w:val="both"/>
      </w:pPr>
    </w:p>
    <w:p w14:paraId="283DEC9C" w14:textId="77777777" w:rsidR="004B1A5D" w:rsidRPr="004B1A5D" w:rsidRDefault="004B1A5D" w:rsidP="0009170F">
      <w:pPr>
        <w:jc w:val="center"/>
        <w:rPr>
          <w:b/>
          <w:bCs/>
        </w:rPr>
      </w:pPr>
      <w:r w:rsidRPr="004B1A5D">
        <w:rPr>
          <w:b/>
          <w:bCs/>
        </w:rPr>
        <w:t>OŚWIADCZENIE</w:t>
      </w:r>
    </w:p>
    <w:p w14:paraId="6AAAE2E1" w14:textId="77777777" w:rsidR="004B1A5D" w:rsidRPr="004B1A5D" w:rsidRDefault="004B1A5D" w:rsidP="0009170F">
      <w:pPr>
        <w:jc w:val="center"/>
        <w:rPr>
          <w:b/>
        </w:rPr>
      </w:pPr>
      <w:r w:rsidRPr="004B1A5D">
        <w:rPr>
          <w:b/>
        </w:rPr>
        <w:t>PODMIOTU UDOSTĘPNIAJĄCEGO ZASOBY</w:t>
      </w:r>
    </w:p>
    <w:p w14:paraId="38CEB325" w14:textId="77777777" w:rsidR="004B1A5D" w:rsidRPr="004B1A5D" w:rsidRDefault="004B1A5D" w:rsidP="0009170F">
      <w:pPr>
        <w:jc w:val="center"/>
        <w:rPr>
          <w:b/>
          <w:bCs/>
        </w:rPr>
      </w:pPr>
      <w:r w:rsidRPr="004B1A5D">
        <w:rPr>
          <w:b/>
          <w:bCs/>
        </w:rPr>
        <w:t>O SPEŁNIANIU WARUNKÓW UDZIAŁU W POSTĘPOWANIU</w:t>
      </w:r>
    </w:p>
    <w:p w14:paraId="6CBB7160" w14:textId="77777777" w:rsidR="004B1A5D" w:rsidRPr="004B1A5D" w:rsidRDefault="004B1A5D" w:rsidP="004B1A5D">
      <w:pPr>
        <w:jc w:val="both"/>
        <w:rPr>
          <w:b/>
        </w:rPr>
      </w:pPr>
    </w:p>
    <w:p w14:paraId="6DF94F08" w14:textId="4CEF2C61" w:rsidR="004B1A5D" w:rsidRPr="004B1A5D" w:rsidRDefault="004B1A5D" w:rsidP="004B1A5D">
      <w:pPr>
        <w:jc w:val="both"/>
        <w:rPr>
          <w:b/>
          <w:bCs/>
        </w:rPr>
      </w:pPr>
      <w:r w:rsidRPr="004B1A5D">
        <w:t xml:space="preserve">Na potrzeby postępowania o udzielenie zamówienia publicznego prowadzonego przez Zamawiającego – </w:t>
      </w:r>
      <w:r w:rsidRPr="004B1A5D">
        <w:rPr>
          <w:b/>
        </w:rPr>
        <w:t xml:space="preserve">Nadleśnictwo </w:t>
      </w:r>
      <w:r w:rsidR="0009170F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</w:t>
      </w:r>
      <w:r w:rsidRPr="004B1A5D">
        <w:t>0</w:t>
      </w:r>
      <w:r w:rsidR="006E5A54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="006E5A54" w:rsidRPr="006E5A54">
        <w:rPr>
          <w:b/>
          <w:bCs/>
          <w:i/>
          <w:iCs/>
        </w:rPr>
        <w:t>„Budowa drogi w leśnictwie Lubraniec, uroczysko Michałowo</w:t>
      </w:r>
      <w:r w:rsidR="0009170F" w:rsidRPr="0009170F">
        <w:rPr>
          <w:b/>
          <w:bCs/>
        </w:rPr>
        <w:t xml:space="preserve">” </w:t>
      </w:r>
    </w:p>
    <w:p w14:paraId="1059DA20" w14:textId="77777777" w:rsidR="004B1A5D" w:rsidRPr="004B1A5D" w:rsidRDefault="004B1A5D" w:rsidP="004B1A5D">
      <w:pPr>
        <w:jc w:val="both"/>
      </w:pPr>
      <w:r w:rsidRPr="004B1A5D">
        <w:t xml:space="preserve">Ja niżej podpisany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6211A69C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6F54469C" wp14:editId="0F25BF38">
                <wp:simplePos x="0" y="0"/>
                <wp:positionH relativeFrom="page">
                  <wp:posOffset>972820</wp:posOffset>
                </wp:positionH>
                <wp:positionV relativeFrom="paragraph">
                  <wp:posOffset>146050</wp:posOffset>
                </wp:positionV>
                <wp:extent cx="5592445" cy="1270"/>
                <wp:effectExtent l="0" t="0" r="0" b="0"/>
                <wp:wrapTopAndBottom/>
                <wp:docPr id="60752045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90A24" id="Freeform 77" o:spid="_x0000_s1026" style="position:absolute;margin-left:76.6pt;margin-top:11.5pt;width:440.35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DegLaP3wAAAAoBAAAPAAAAZHJzL2Rvd25yZXYu&#10;eG1sTI9BT4NAEIXvJv6HzZh4s4tgjUWWppKYqAertHresiMQ2VnCbgv+e4eTHt+bL2/ey9aT7cQJ&#10;B986UnC9iEAgVc60VCvY7x6v7kD4oMnozhEq+EEP6/z8LNOpcSO946kMteAQ8qlW0ITQp1L6qkGr&#10;/cL1SHz7coPVgeVQSzPokcNtJ+MoupVWt8QfGt1j0WD1XR6tgs3by/ajKovlWDxvp8+9vnkYX5+U&#10;uryYNvcgAk7hD4a5PleHnDsd3JGMFx3rZRIzqiBOeNMMREmyAnGYnRhknsn/E/Jf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N6Ato/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5A319639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3B5CE398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0944" behindDoc="1" locked="0" layoutInCell="1" allowOverlap="1" wp14:anchorId="3625743A" wp14:editId="55E8A757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1810" cy="1270"/>
                <wp:effectExtent l="0" t="0" r="0" b="0"/>
                <wp:wrapTopAndBottom/>
                <wp:docPr id="1749776415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B79CA" id="Freeform 76" o:spid="_x0000_s1026" style="position:absolute;margin-left:76.6pt;margin-top:17.5pt;width:440.3pt;height:.1pt;z-index:-251585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MNDxafdAAAACgEAAA8AAABkcnMvZG93bnJldi54&#10;bWxMj81OwzAQhO9IvIO1SFwQdYgJoBCnQvxcuFSUVlzdeImjxusodtvw9mxOcJzZT7Mz1XLyvTji&#10;GLtAGm4WGQikJtiOWg2bz7frBxAxGbKmD4QafjDCsj4/q0xpw4k+8LhOreAQiqXR4FIaSilj49Cb&#10;uAgDEt++w+hNYjm20o7mxOG+l3mW3UlvOuIPzgz47LDZrw9eQ1D26+p9uN2+3hctKf+ycvu40vry&#10;Ynp6BJFwSn8wzPW5OtTcaRcOZKPoWRcqZ1SDKnjTDGRK8Zjd7OQg60r+n1D/Ag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MNDxaf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1968" behindDoc="1" locked="0" layoutInCell="1" allowOverlap="1" wp14:anchorId="59689F61" wp14:editId="1DB71FDC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50569652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27675" id="Freeform 75" o:spid="_x0000_s1026" style="position:absolute;margin-left:76.6pt;margin-top:30.35pt;width:440.3pt;height:.1pt;z-index:-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2992" behindDoc="1" locked="0" layoutInCell="1" allowOverlap="1" wp14:anchorId="154E09AD" wp14:editId="6DD5E1A6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2445" cy="1270"/>
                <wp:effectExtent l="0" t="0" r="0" b="0"/>
                <wp:wrapTopAndBottom/>
                <wp:docPr id="1299622867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F01E2" id="Freeform 74" o:spid="_x0000_s1026" style="position:absolute;margin-left:76.6pt;margin-top:43.3pt;width:440.35pt;height:.1pt;z-index:-251583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AOfSz+3wAAAAoBAAAPAAAAZHJzL2Rvd25yZXYu&#10;eG1sTI/BToNAEIbvJr7DZky82cViCSJLU0lM1IO1tHqewghEdpaw24Jv73LS4z/z5Z9v0vWkO3Gm&#10;wbaGFdwuAhDEpalarhUc9k83MQjrkCvsDJOCH7Kwzi4vUkwqM/KOzoWrhS9hm6CCxrk+kdKWDWm0&#10;C9MT+92XGTQ6H4daVgOOvlx3chkEkdTYsr/QYE95Q+V3cdIKNu+v24+yyFdj/rKdPg949zi+PSt1&#10;fTVtHkA4mtwfDLO+V4fMOx3NiSsrOp9X4dKjCuIoAjEDQRjegzjOkxhklsr/L2S/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A59LP7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759424B8" w14:textId="77777777" w:rsidR="004B1A5D" w:rsidRPr="004B1A5D" w:rsidRDefault="004B1A5D" w:rsidP="004B1A5D">
      <w:pPr>
        <w:jc w:val="both"/>
      </w:pPr>
    </w:p>
    <w:p w14:paraId="4F519344" w14:textId="77777777" w:rsidR="004B1A5D" w:rsidRPr="004B1A5D" w:rsidRDefault="004B1A5D" w:rsidP="004B1A5D">
      <w:pPr>
        <w:jc w:val="both"/>
      </w:pPr>
    </w:p>
    <w:p w14:paraId="078B6B40" w14:textId="77777777" w:rsidR="004B1A5D" w:rsidRPr="004B1A5D" w:rsidRDefault="004B1A5D" w:rsidP="004B1A5D">
      <w:pPr>
        <w:jc w:val="both"/>
      </w:pPr>
    </w:p>
    <w:p w14:paraId="0A9E3E09" w14:textId="77777777" w:rsidR="004B1A5D" w:rsidRPr="004B1A5D" w:rsidRDefault="004B1A5D" w:rsidP="004B1A5D">
      <w:pPr>
        <w:jc w:val="both"/>
      </w:pPr>
      <w:r w:rsidRPr="004B1A5D">
        <w:lastRenderedPageBreak/>
        <w:t xml:space="preserve">Oświadczam, że spełniam/reprezentowany przeze mnie podmiot spełnia warunki udziału w postępowaniu określone przez Zamawiającego w pkt </w:t>
      </w:r>
      <w:r w:rsidRPr="004B1A5D">
        <w:rPr>
          <w:u w:val="single"/>
        </w:rPr>
        <w:t xml:space="preserve">       </w:t>
      </w:r>
      <w:r w:rsidRPr="004B1A5D">
        <w:t xml:space="preserve"> specyfikacji warunków zamówienia, które udostępniam Wykonawcy w/w postępowaniu na zasadach określonych w art. 118 PZP.</w:t>
      </w:r>
    </w:p>
    <w:p w14:paraId="73BE9331" w14:textId="77777777" w:rsidR="004B1A5D" w:rsidRPr="004B1A5D" w:rsidRDefault="004B1A5D" w:rsidP="004B1A5D">
      <w:pPr>
        <w:jc w:val="both"/>
      </w:pPr>
    </w:p>
    <w:p w14:paraId="7121BA48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4432F" w14:textId="77777777" w:rsidR="004B1A5D" w:rsidRPr="004B1A5D" w:rsidRDefault="004B1A5D" w:rsidP="004B1A5D">
      <w:pPr>
        <w:jc w:val="both"/>
      </w:pPr>
    </w:p>
    <w:p w14:paraId="76C2329E" w14:textId="77777777" w:rsidR="004B1A5D" w:rsidRPr="004B1A5D" w:rsidRDefault="004B1A5D" w:rsidP="004B1A5D">
      <w:pPr>
        <w:jc w:val="both"/>
      </w:pPr>
    </w:p>
    <w:p w14:paraId="131CE1B8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4016" behindDoc="1" locked="0" layoutInCell="1" allowOverlap="1" wp14:anchorId="413E9929" wp14:editId="19869D7A">
                <wp:simplePos x="0" y="0"/>
                <wp:positionH relativeFrom="page">
                  <wp:posOffset>4623435</wp:posOffset>
                </wp:positionH>
                <wp:positionV relativeFrom="paragraph">
                  <wp:posOffset>163830</wp:posOffset>
                </wp:positionV>
                <wp:extent cx="1915795" cy="1270"/>
                <wp:effectExtent l="0" t="0" r="0" b="0"/>
                <wp:wrapTopAndBottom/>
                <wp:docPr id="150654931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5795" cy="1270"/>
                        </a:xfrm>
                        <a:custGeom>
                          <a:avLst/>
                          <a:gdLst>
                            <a:gd name="T0" fmla="+- 0 7281 7281"/>
                            <a:gd name="T1" fmla="*/ T0 w 3017"/>
                            <a:gd name="T2" fmla="+- 0 10297 7281"/>
                            <a:gd name="T3" fmla="*/ T2 w 3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7">
                              <a:moveTo>
                                <a:pt x="0" y="0"/>
                              </a:moveTo>
                              <a:lnTo>
                                <a:pt x="301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1C412" id="Freeform 73" o:spid="_x0000_s1026" style="position:absolute;margin-left:364.05pt;margin-top:12.9pt;width:150.85pt;height:.1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" path="m,l3016,e" filled="f" strokeweight=".22058mm">
                <v:path arrowok="t" o:connecttype="custom" o:connectlocs="0,0;1915160,0" o:connectangles="0,0"/>
                <w10:wrap type="topAndBottom" anchorx="page"/>
              </v:shape>
            </w:pict>
          </mc:Fallback>
        </mc:AlternateContent>
      </w:r>
    </w:p>
    <w:p w14:paraId="560C0F4F" w14:textId="77777777" w:rsidR="004B1A5D" w:rsidRPr="004B1A5D" w:rsidRDefault="004B1A5D" w:rsidP="0009170F">
      <w:pPr>
        <w:jc w:val="right"/>
      </w:pPr>
      <w:r w:rsidRPr="004B1A5D">
        <w:t>(podpis podmiotu udostępniającego lub osoby przez niego upoważnionej)</w:t>
      </w:r>
    </w:p>
    <w:p w14:paraId="27B41DC5" w14:textId="77777777" w:rsidR="004B1A5D" w:rsidRPr="004B1A5D" w:rsidRDefault="004B1A5D" w:rsidP="004B1A5D">
      <w:pPr>
        <w:jc w:val="both"/>
      </w:pPr>
    </w:p>
    <w:p w14:paraId="43E6E0C3" w14:textId="77777777" w:rsidR="004B1A5D" w:rsidRPr="004B1A5D" w:rsidRDefault="004B1A5D" w:rsidP="004B1A5D">
      <w:pPr>
        <w:jc w:val="both"/>
      </w:pPr>
    </w:p>
    <w:p w14:paraId="0B497CA6" w14:textId="77777777" w:rsidR="004B1A5D" w:rsidRPr="004B1A5D" w:rsidRDefault="004B1A5D" w:rsidP="004B1A5D">
      <w:pPr>
        <w:jc w:val="both"/>
      </w:pPr>
    </w:p>
    <w:p w14:paraId="544413F7" w14:textId="2C53C189" w:rsidR="004B1A5D" w:rsidRPr="004B1A5D" w:rsidRDefault="004B1A5D" w:rsidP="004B1A5D">
      <w:pPr>
        <w:jc w:val="both"/>
        <w:rPr>
          <w:i/>
        </w:rPr>
        <w:sectPr w:rsidR="004B1A5D" w:rsidRPr="004B1A5D">
          <w:headerReference w:type="default" r:id="rId14"/>
          <w:footerReference w:type="default" r:id="rId15"/>
          <w:pgSz w:w="11910" w:h="16840"/>
          <w:pgMar w:top="920" w:right="857" w:bottom="1360" w:left="600" w:header="736" w:footer="1160" w:gutter="0"/>
          <w:cols w:space="708"/>
        </w:sectPr>
      </w:pPr>
      <w:r w:rsidRPr="004B1A5D">
        <w:rPr>
          <w:i/>
        </w:rPr>
        <w:t>Dokument musi być złożony pod rygorem nieważności w formie elektronicznej, o której mowa w art. 78(1) KC(tj. podpisany kwalifikowanym podpisem elektronicznym), lub w postaci elektronicznej opatrzonej podpisem zaufanym lub podpisem osobistym</w:t>
      </w:r>
    </w:p>
    <w:p w14:paraId="215A6FC8" w14:textId="77777777" w:rsidR="004B1A5D" w:rsidRPr="004B1A5D" w:rsidRDefault="004B1A5D" w:rsidP="004B1A5D">
      <w:pPr>
        <w:jc w:val="both"/>
        <w:rPr>
          <w:i/>
        </w:rPr>
      </w:pPr>
    </w:p>
    <w:p w14:paraId="257F1E9B" w14:textId="77777777" w:rsidR="004B1A5D" w:rsidRPr="004B1A5D" w:rsidRDefault="004B1A5D" w:rsidP="0009170F">
      <w:pPr>
        <w:jc w:val="right"/>
        <w:rPr>
          <w:b/>
          <w:bCs/>
        </w:rPr>
      </w:pPr>
      <w:bookmarkStart w:id="4" w:name="Załącznik_nr_3D_-_Oświadczenie_podmiotu_"/>
      <w:bookmarkEnd w:id="4"/>
      <w:r w:rsidRPr="004B1A5D">
        <w:rPr>
          <w:b/>
          <w:bCs/>
        </w:rPr>
        <w:t>Załącznik nr 3D do SWZ</w:t>
      </w:r>
    </w:p>
    <w:p w14:paraId="18C5D6B6" w14:textId="77777777" w:rsidR="004B1A5D" w:rsidRPr="004B1A5D" w:rsidRDefault="004B1A5D" w:rsidP="004B1A5D">
      <w:pPr>
        <w:jc w:val="both"/>
        <w:rPr>
          <w:b/>
        </w:rPr>
      </w:pPr>
    </w:p>
    <w:p w14:paraId="78CAB2A5" w14:textId="77777777" w:rsidR="004B1A5D" w:rsidRPr="004B1A5D" w:rsidRDefault="004B1A5D" w:rsidP="004B1A5D">
      <w:pPr>
        <w:jc w:val="both"/>
        <w:rPr>
          <w:b/>
        </w:rPr>
      </w:pPr>
    </w:p>
    <w:p w14:paraId="2A2CE430" w14:textId="3630B504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5040" behindDoc="1" locked="0" layoutInCell="1" allowOverlap="1" wp14:anchorId="5C541428" wp14:editId="20961D46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984297334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F5C63" id="Freeform 72" o:spid="_x0000_s1026" style="position:absolute;margin-left:76.6pt;margin-top:12.9pt;width:236.55pt;height:.1pt;z-index:-251581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39EDB8A2" wp14:editId="6FD0ED26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55171019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17E50" id="Freeform 71" o:spid="_x0000_s1026" style="position:absolute;margin-left:76.6pt;margin-top:31.75pt;width:236.55pt;height:.1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7088" behindDoc="1" locked="0" layoutInCell="1" allowOverlap="1" wp14:anchorId="3D26C3E4" wp14:editId="1335C9B0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73670791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F56E2" id="Freeform 70" o:spid="_x0000_s1026" style="position:absolute;margin-left:76.6pt;margin-top:50.7pt;width:236.55pt;height:.1pt;z-index:-251579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46CE4CE6" w14:textId="58A38D1B" w:rsidR="004B1A5D" w:rsidRPr="004B1A5D" w:rsidRDefault="0009170F" w:rsidP="004B1A5D">
      <w:pPr>
        <w:jc w:val="both"/>
      </w:pPr>
      <w:r>
        <w:t xml:space="preserve">              </w:t>
      </w:r>
      <w:r w:rsidR="004B1A5D" w:rsidRPr="004B1A5D">
        <w:t>(Nazwa i adres podmiotu udostępniającego zasoby)</w:t>
      </w:r>
    </w:p>
    <w:p w14:paraId="7368EBE4" w14:textId="77777777" w:rsidR="004B1A5D" w:rsidRPr="004B1A5D" w:rsidRDefault="004B1A5D" w:rsidP="004B1A5D">
      <w:pPr>
        <w:jc w:val="both"/>
      </w:pPr>
    </w:p>
    <w:p w14:paraId="34FF4243" w14:textId="156938F3" w:rsidR="004B1A5D" w:rsidRPr="004B1A5D" w:rsidRDefault="004B1A5D" w:rsidP="0009170F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3F9DC18E" w14:textId="77777777" w:rsidR="004B1A5D" w:rsidRPr="004B1A5D" w:rsidRDefault="004B1A5D" w:rsidP="004B1A5D">
      <w:pPr>
        <w:jc w:val="both"/>
      </w:pPr>
    </w:p>
    <w:p w14:paraId="22174DCA" w14:textId="77777777" w:rsidR="004B1A5D" w:rsidRPr="004B1A5D" w:rsidRDefault="004B1A5D" w:rsidP="004B1A5D">
      <w:pPr>
        <w:jc w:val="both"/>
      </w:pPr>
    </w:p>
    <w:p w14:paraId="730FF2C1" w14:textId="77777777" w:rsidR="004B1A5D" w:rsidRPr="004B1A5D" w:rsidRDefault="004B1A5D" w:rsidP="0009170F">
      <w:pPr>
        <w:jc w:val="center"/>
        <w:rPr>
          <w:b/>
          <w:bCs/>
        </w:rPr>
      </w:pPr>
      <w:r w:rsidRPr="004B1A5D">
        <w:rPr>
          <w:b/>
          <w:bCs/>
        </w:rPr>
        <w:t>OŚWIADCZENIE PODMIOTU UDOSTĘPNIAJĄCEGO ZASOBY O BRAKU PODSTAW DO WYKLUCZENIA</w:t>
      </w:r>
    </w:p>
    <w:p w14:paraId="45E0D50B" w14:textId="77777777" w:rsidR="004B1A5D" w:rsidRPr="004B1A5D" w:rsidRDefault="004B1A5D" w:rsidP="004B1A5D">
      <w:pPr>
        <w:jc w:val="both"/>
        <w:rPr>
          <w:b/>
        </w:rPr>
      </w:pPr>
    </w:p>
    <w:p w14:paraId="5D59D572" w14:textId="02744C9E" w:rsidR="004B1A5D" w:rsidRPr="004B1A5D" w:rsidRDefault="004B1A5D" w:rsidP="004B1A5D">
      <w:pPr>
        <w:jc w:val="both"/>
      </w:pPr>
      <w:r w:rsidRPr="004B1A5D">
        <w:t xml:space="preserve">Na potrzeby postępowania o udzielenie zamówienia publicznego prowadzonego przez Zamawiającego – </w:t>
      </w:r>
      <w:r w:rsidRPr="004B1A5D">
        <w:rPr>
          <w:b/>
        </w:rPr>
        <w:t xml:space="preserve">Nadleśnictwo </w:t>
      </w:r>
      <w:r w:rsidR="0009170F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</w:t>
      </w:r>
      <w:r w:rsidRPr="004B1A5D">
        <w:t>0</w:t>
      </w:r>
      <w:r w:rsidR="006E5A54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>. zm.) na</w:t>
      </w:r>
      <w:r w:rsidR="006E5A54">
        <w:t xml:space="preserve"> </w:t>
      </w:r>
      <w:r w:rsidRPr="004B1A5D">
        <w:t xml:space="preserve"> </w:t>
      </w:r>
      <w:r w:rsidR="006E5A54" w:rsidRPr="006E5A54">
        <w:rPr>
          <w:b/>
          <w:bCs/>
          <w:i/>
          <w:iCs/>
        </w:rPr>
        <w:t>„Budowa drogi w leśnictwie Lubraniec, uroczysko Michałowo</w:t>
      </w:r>
      <w:r w:rsidR="0009170F">
        <w:rPr>
          <w:b/>
          <w:bCs/>
        </w:rPr>
        <w:t>”</w:t>
      </w:r>
    </w:p>
    <w:p w14:paraId="5A5E5712" w14:textId="77777777" w:rsidR="004B1A5D" w:rsidRPr="004B1A5D" w:rsidRDefault="004B1A5D" w:rsidP="004B1A5D">
      <w:pPr>
        <w:jc w:val="both"/>
      </w:pPr>
      <w:r w:rsidRPr="004B1A5D">
        <w:t xml:space="preserve">Ja niżej podpisany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703F3384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8112" behindDoc="1" locked="0" layoutInCell="1" allowOverlap="1" wp14:anchorId="11871FD6" wp14:editId="07DCFF61">
                <wp:simplePos x="0" y="0"/>
                <wp:positionH relativeFrom="page">
                  <wp:posOffset>972820</wp:posOffset>
                </wp:positionH>
                <wp:positionV relativeFrom="paragraph">
                  <wp:posOffset>146050</wp:posOffset>
                </wp:positionV>
                <wp:extent cx="5591810" cy="1270"/>
                <wp:effectExtent l="0" t="0" r="0" b="0"/>
                <wp:wrapTopAndBottom/>
                <wp:docPr id="2108337752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01448" id="Freeform 69" o:spid="_x0000_s1026" style="position:absolute;margin-left:76.6pt;margin-top:11.5pt;width:440.3pt;height:.1pt;z-index:-251578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9WZWndAAAACgEAAA8AAABkcnMvZG93bnJldi54&#10;bWxMj81OwzAQhO9IvIO1lbgg6hBTqNI4FeLnwqWigLi68TaOGq+j2G3D27M5wXFmP83OlOvRd+KE&#10;Q2wDabidZyCQ6mBbajR8frzeLEHEZMiaLhBq+MEI6+ryojSFDWd6x9M2NYJDKBZGg0upL6SMtUNv&#10;4jz0SHzbh8GbxHJopB3MmcN9J/Msu5fetMQfnOnxyWF92B69hqDs9/Vbf/f18rBoSPnnjTvEjdZX&#10;s/FxBSLhmP5gmOpzdai40y4cyUbRsV6onFENueJNE5ApxWN2k5ODrEr5f0L1Cw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O9WZWn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43A830F6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5E62FCB9" w14:textId="455EA56E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39136" behindDoc="1" locked="0" layoutInCell="1" allowOverlap="1" wp14:anchorId="443DED47" wp14:editId="16C489BF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3715" cy="1270"/>
                <wp:effectExtent l="0" t="0" r="0" b="0"/>
                <wp:wrapTopAndBottom/>
                <wp:docPr id="1361168263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78ECC" id="Freeform 68" o:spid="_x0000_s1026" style="position:absolute;margin-left:76.6pt;margin-top:17.5pt;width:440.45pt;height:.1pt;z-index:-251577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0160" behindDoc="1" locked="0" layoutInCell="1" allowOverlap="1" wp14:anchorId="0CE52CC5" wp14:editId="4EF346E0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334804480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47A62" id="Freeform 67" o:spid="_x0000_s1026" style="position:absolute;margin-left:76.6pt;margin-top:30.35pt;width:440.3pt;height:.1pt;z-index:-251576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1184" behindDoc="1" locked="0" layoutInCell="1" allowOverlap="1" wp14:anchorId="65F2D9E3" wp14:editId="309DC37D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2445" cy="1270"/>
                <wp:effectExtent l="0" t="0" r="0" b="0"/>
                <wp:wrapTopAndBottom/>
                <wp:docPr id="431299620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41E63" id="Freeform 66" o:spid="_x0000_s1026" style="position:absolute;margin-left:76.6pt;margin-top:43.3pt;width:440.35pt;height:.1pt;z-index:-251575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AOfSz+3wAAAAoBAAAPAAAAZHJzL2Rvd25yZXYu&#10;eG1sTI/BToNAEIbvJr7DZky82cViCSJLU0lM1IO1tHqewghEdpaw24Jv73LS4z/z5Z9v0vWkO3Gm&#10;wbaGFdwuAhDEpalarhUc9k83MQjrkCvsDJOCH7Kwzi4vUkwqM/KOzoWrhS9hm6CCxrk+kdKWDWm0&#10;C9MT+92XGTQ6H4daVgOOvlx3chkEkdTYsr/QYE95Q+V3cdIKNu+v24+yyFdj/rKdPg949zi+PSt1&#10;fTVtHkA4mtwfDLO+V4fMOx3NiSsrOp9X4dKjCuIoAjEDQRjegzjOkxhklsr/L2S/AA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A59LP7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1686299D" w14:textId="77777777" w:rsidR="004B1A5D" w:rsidRPr="004B1A5D" w:rsidRDefault="004B1A5D" w:rsidP="004B1A5D">
      <w:pPr>
        <w:jc w:val="both"/>
      </w:pPr>
    </w:p>
    <w:p w14:paraId="2CCB1BE1" w14:textId="5AFD3FC1" w:rsidR="004B1A5D" w:rsidRPr="004B1A5D" w:rsidRDefault="004B1A5D" w:rsidP="004B1A5D">
      <w:pPr>
        <w:jc w:val="both"/>
      </w:pPr>
      <w:r w:rsidRPr="004B1A5D">
        <w:t>oświadczam, że:</w:t>
      </w:r>
    </w:p>
    <w:p w14:paraId="06F9636E" w14:textId="30B29335" w:rsidR="004B1A5D" w:rsidRPr="004B1A5D" w:rsidRDefault="004B1A5D" w:rsidP="004B1A5D">
      <w:pPr>
        <w:numPr>
          <w:ilvl w:val="1"/>
          <w:numId w:val="92"/>
        </w:numPr>
        <w:jc w:val="both"/>
      </w:pPr>
      <w:r w:rsidRPr="004B1A5D">
        <w:t>nie podlegam/reprezentowany przeze mnie wykonawca nie podlega wykluczeniu z ww. postępowania na podstawie art. 108 ust. 1 pkt 1-6 oraz art. 109 ust. 1 pkt 8 i 10 ustawy z dnia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</w:t>
      </w:r>
      <w:r w:rsidRPr="004B1A5D">
        <w:t>0</w:t>
      </w:r>
      <w:r w:rsidR="006E5A54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>. zm.);</w:t>
      </w:r>
    </w:p>
    <w:p w14:paraId="28681A86" w14:textId="77777777" w:rsidR="004B1A5D" w:rsidRPr="004B1A5D" w:rsidRDefault="004B1A5D" w:rsidP="004B1A5D">
      <w:pPr>
        <w:jc w:val="both"/>
      </w:pPr>
    </w:p>
    <w:p w14:paraId="3CCE5CEC" w14:textId="77777777" w:rsidR="004B1A5D" w:rsidRPr="004B1A5D" w:rsidRDefault="004B1A5D" w:rsidP="004B1A5D">
      <w:pPr>
        <w:numPr>
          <w:ilvl w:val="1"/>
          <w:numId w:val="92"/>
        </w:numPr>
        <w:jc w:val="both"/>
      </w:pPr>
      <w:r w:rsidRPr="004B1A5D">
        <w:lastRenderedPageBreak/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835).1</w:t>
      </w:r>
    </w:p>
    <w:p w14:paraId="53CFA632" w14:textId="77777777" w:rsidR="004B1A5D" w:rsidRPr="004B1A5D" w:rsidRDefault="004B1A5D" w:rsidP="004B1A5D">
      <w:pPr>
        <w:jc w:val="both"/>
      </w:pPr>
    </w:p>
    <w:p w14:paraId="6027AB8C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2208" behindDoc="1" locked="0" layoutInCell="1" allowOverlap="1" wp14:anchorId="2F616D13" wp14:editId="47A24380">
                <wp:simplePos x="0" y="0"/>
                <wp:positionH relativeFrom="page">
                  <wp:posOffset>972820</wp:posOffset>
                </wp:positionH>
                <wp:positionV relativeFrom="paragraph">
                  <wp:posOffset>206375</wp:posOffset>
                </wp:positionV>
                <wp:extent cx="1828800" cy="6350"/>
                <wp:effectExtent l="0" t="0" r="0" b="0"/>
                <wp:wrapTopAndBottom/>
                <wp:docPr id="576885101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3610D" id="Rectangle 65" o:spid="_x0000_s1026" style="position:absolute;margin-left:76.6pt;margin-top:16.25pt;width:2in;height:.5pt;z-index:-251574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GgJlZ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CECFC76" w14:textId="77777777" w:rsidR="004B1A5D" w:rsidRPr="004B1A5D" w:rsidRDefault="004B1A5D" w:rsidP="004B1A5D">
      <w:pPr>
        <w:jc w:val="both"/>
        <w:rPr>
          <w:sz w:val="18"/>
          <w:szCs w:val="18"/>
        </w:rPr>
      </w:pPr>
      <w:r w:rsidRPr="004B1A5D">
        <w:rPr>
          <w:sz w:val="18"/>
          <w:szCs w:val="18"/>
          <w:vertAlign w:val="superscript"/>
        </w:rPr>
        <w:t>1</w:t>
      </w:r>
      <w:r w:rsidRPr="004B1A5D">
        <w:rPr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A9E3C91" w14:textId="77777777" w:rsidR="004B1A5D" w:rsidRPr="004B1A5D" w:rsidRDefault="004B1A5D" w:rsidP="004B1A5D">
      <w:pPr>
        <w:numPr>
          <w:ilvl w:val="0"/>
          <w:numId w:val="91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71EC39" w14:textId="0F95CEA0" w:rsidR="0009170F" w:rsidRPr="004B1A5D" w:rsidRDefault="004B1A5D" w:rsidP="0009170F">
      <w:pPr>
        <w:numPr>
          <w:ilvl w:val="0"/>
          <w:numId w:val="91"/>
        </w:numPr>
        <w:jc w:val="both"/>
        <w:rPr>
          <w:sz w:val="18"/>
          <w:szCs w:val="18"/>
        </w:rPr>
      </w:pPr>
      <w:r w:rsidRPr="004B1A5D">
        <w:rPr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09170F" w:rsidRPr="0009170F">
        <w:rPr>
          <w:sz w:val="18"/>
          <w:szCs w:val="18"/>
        </w:rPr>
        <w:t xml:space="preserve"> </w:t>
      </w:r>
      <w:r w:rsidR="0009170F" w:rsidRPr="004B1A5D">
        <w:rPr>
          <w:sz w:val="18"/>
          <w:szCs w:val="18"/>
        </w:rPr>
        <w:t>wykazach  określonych  w  rozporządzeniu  765/2006  i  rozporządzeniu  269/2014  albo  wpisana  na  listę  lub  będąca  takim beneficjentem rzeczywistym od dnia 24 lutego 2022 r., o ile została wpisana na listę na podstawie decyzji w sprawie wpisu na listę rozstrzygającej o zastosowaniu środka, o którym mowa w art. 1 pkt 3 ustawy;</w:t>
      </w:r>
    </w:p>
    <w:p w14:paraId="579E5DB1" w14:textId="1474F50D" w:rsidR="004B1A5D" w:rsidRPr="004B1A5D" w:rsidRDefault="0009170F" w:rsidP="004B1A5D">
      <w:pPr>
        <w:numPr>
          <w:ilvl w:val="0"/>
          <w:numId w:val="91"/>
        </w:numPr>
        <w:jc w:val="both"/>
        <w:rPr>
          <w:sz w:val="18"/>
          <w:szCs w:val="18"/>
        </w:rPr>
        <w:sectPr w:rsidR="004B1A5D" w:rsidRPr="004B1A5D">
          <w:pgSz w:w="11910" w:h="16840"/>
          <w:pgMar w:top="920" w:right="857" w:bottom="1360" w:left="600" w:header="736" w:footer="1160" w:gutter="0"/>
          <w:cols w:space="708"/>
        </w:sectPr>
      </w:pPr>
      <w:r w:rsidRPr="004B1A5D">
        <w:rPr>
          <w:sz w:val="18"/>
          <w:szCs w:val="18"/>
        </w:rPr>
        <w:t>wykonawcę oraz uczestnika konkursu, którego jednostką dominującą w rozumieniu art. 3 ust. 1 pkt 37 ustawy z dnia 29 września  1994  r.  o  rachunkowości  (Dz.  U.  z  2021  r.  poz.  217,  2105  i  2106),  jest  podmiot  wymieniony  w  wykazach określonych  w  rozporządzeniu  765/2006  i  rozporządzeniu  269/2014  albo  wpisany  na  listę  lub  będący  taką jednostką dominującą od dnia 24 lutego 2022 r., o ile został wpisany na listę na podstawie decyzji w sprawie wpisu na listę rozstrzygającej o zastosowaniu środka, o którym mowa w art. 1 pkt 3 ustawy.</w:t>
      </w:r>
    </w:p>
    <w:p w14:paraId="6863E9F9" w14:textId="77777777" w:rsidR="004B1A5D" w:rsidRPr="004B1A5D" w:rsidRDefault="004B1A5D" w:rsidP="004B1A5D">
      <w:pPr>
        <w:jc w:val="both"/>
      </w:pPr>
    </w:p>
    <w:p w14:paraId="5C13EE2A" w14:textId="77777777" w:rsidR="004B1A5D" w:rsidRPr="004B1A5D" w:rsidRDefault="004B1A5D" w:rsidP="004B1A5D">
      <w:pPr>
        <w:jc w:val="both"/>
      </w:pPr>
    </w:p>
    <w:p w14:paraId="6073D67F" w14:textId="65E9A540" w:rsidR="004B1A5D" w:rsidRPr="004B1A5D" w:rsidRDefault="004B1A5D" w:rsidP="004B1A5D">
      <w:pPr>
        <w:jc w:val="both"/>
        <w:rPr>
          <w:i/>
        </w:rPr>
      </w:pPr>
      <w:r w:rsidRPr="004B1A5D">
        <w:rPr>
          <w:i/>
          <w:u w:val="single"/>
        </w:rPr>
        <w:t>JEŻELI DOTYCZY:</w:t>
      </w:r>
    </w:p>
    <w:p w14:paraId="56F8BBA0" w14:textId="77777777" w:rsidR="004B1A5D" w:rsidRPr="004B1A5D" w:rsidRDefault="004B1A5D" w:rsidP="004B1A5D">
      <w:pPr>
        <w:jc w:val="both"/>
      </w:pPr>
      <w:r w:rsidRPr="004B1A5D">
        <w:t>Oświadczam, że zachodzą w stosunku do mnie/do reprezentowanego przeze mnie podmiotu podstawy wykluczenia z postępowania na podstawie art.</w:t>
      </w:r>
      <w:r w:rsidRPr="004B1A5D">
        <w:rPr>
          <w:u w:val="single"/>
        </w:rPr>
        <w:t xml:space="preserve"> </w:t>
      </w:r>
      <w:r w:rsidRPr="004B1A5D">
        <w:t xml:space="preserve">PZP </w:t>
      </w:r>
      <w:r w:rsidRPr="004B1A5D">
        <w:rPr>
          <w:i/>
        </w:rPr>
        <w:t xml:space="preserve">(podać należy zastosowaną podstawę wykluczenia spośród wymienionych w art.108 ust 1 pkt 1, 2 i 5 lub art. 109 ust 1 pkt 8 i 10 PZP). </w:t>
      </w:r>
      <w:r w:rsidRPr="004B1A5D">
        <w:t>Jednocześnie oświadczam, że w związku z ww. okolicznością, na podstawie art. 110 ust. 2 PZP podjęte zostały następujące czynności:</w:t>
      </w:r>
    </w:p>
    <w:p w14:paraId="1F42BBC6" w14:textId="77777777" w:rsidR="004B1A5D" w:rsidRPr="004B1A5D" w:rsidRDefault="004B1A5D" w:rsidP="004B1A5D">
      <w:pPr>
        <w:jc w:val="both"/>
      </w:pPr>
    </w:p>
    <w:p w14:paraId="23C2EEF6" w14:textId="4F756490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3232" behindDoc="1" locked="0" layoutInCell="1" allowOverlap="1" wp14:anchorId="370457EC" wp14:editId="3CADCB15">
                <wp:simplePos x="0" y="0"/>
                <wp:positionH relativeFrom="page">
                  <wp:posOffset>972820</wp:posOffset>
                </wp:positionH>
                <wp:positionV relativeFrom="paragraph">
                  <wp:posOffset>160655</wp:posOffset>
                </wp:positionV>
                <wp:extent cx="5591810" cy="1270"/>
                <wp:effectExtent l="0" t="0" r="0" b="0"/>
                <wp:wrapTopAndBottom/>
                <wp:docPr id="174687842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B24A0" id="Freeform 64" o:spid="_x0000_s1026" style="position:absolute;margin-left:76.6pt;margin-top:12.65pt;width:440.3pt;height:.1pt;z-index:-251573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N9/yWbdAAAACgEAAA8AAABkcnMvZG93bnJldi54&#10;bWxMj81OwzAQhO9IvIO1SFwQdYgJoBCnQvxcuFSUVlzdeImjxusodtvw9mxOcJzZT7Mz1XLyvTji&#10;GLtAGm4WGQikJtiOWg2bz7frBxAxGbKmD4QafjDCsj4/q0xpw4k+8LhOreAQiqXR4FIaSilj49Cb&#10;uAgDEt++w+hNYjm20o7mxOG+l3mW3UlvOuIPzgz47LDZrw9eQ1D26+p9uN2+3hctKf+ycvu40vry&#10;Ynp6BJFwSn8wzPW5OtTcaRcOZKPoWRcqZ1RDXigQM5ApxWN2s1OArCv5f0L9Cw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N9/yWb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4256" behindDoc="1" locked="0" layoutInCell="1" allowOverlap="1" wp14:anchorId="7254B001" wp14:editId="35F10C3A">
                <wp:simplePos x="0" y="0"/>
                <wp:positionH relativeFrom="page">
                  <wp:posOffset>972820</wp:posOffset>
                </wp:positionH>
                <wp:positionV relativeFrom="paragraph">
                  <wp:posOffset>323850</wp:posOffset>
                </wp:positionV>
                <wp:extent cx="5593080" cy="1270"/>
                <wp:effectExtent l="0" t="0" r="0" b="0"/>
                <wp:wrapTopAndBottom/>
                <wp:docPr id="53765845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64B20" id="Freeform 63" o:spid="_x0000_s1026" style="position:absolute;margin-left:76.6pt;margin-top:25.5pt;width:440.4pt;height:.1pt;z-index:-251572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Ou9NmfdAAAACgEAAA8AAABkcnMvZG93bnJldi54&#10;bWxMj0FPwzAMhe9I/IfISNxYunYbU2k6IRASJ6S1iHPWmLaicaok3bp/j3uCm5/99Py94jDbQZzR&#10;h96RgvUqAYHUONNTq+CzfnvYgwhRk9GDI1RwxQCH8vam0LlxFzriuYqt4BAKuVbQxTjmUoamQ6vD&#10;yo1IfPt23urI0rfSeH3hcDvINEl20uqe+EOnR3zpsPmpJqsAN3X19e73/lrV6dFmr9PjNH8odX83&#10;Pz+BiDjHPzMs+IwOJTOd3EQmiIH1NkvZqmC75k6LIck2PJ2WTQqyLOT/CuUvAA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Ou9Nmf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5280" behindDoc="1" locked="0" layoutInCell="1" allowOverlap="1" wp14:anchorId="7B6EDC44" wp14:editId="67051CAE">
                <wp:simplePos x="0" y="0"/>
                <wp:positionH relativeFrom="page">
                  <wp:posOffset>972820</wp:posOffset>
                </wp:positionH>
                <wp:positionV relativeFrom="paragraph">
                  <wp:posOffset>488950</wp:posOffset>
                </wp:positionV>
                <wp:extent cx="5591810" cy="1270"/>
                <wp:effectExtent l="0" t="0" r="0" b="0"/>
                <wp:wrapTopAndBottom/>
                <wp:docPr id="2123070040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8E21E" id="Freeform 62" o:spid="_x0000_s1026" style="position:absolute;margin-left:76.6pt;margin-top:38.5pt;width:440.3pt;height:.1pt;z-index:-251571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JTkx17dAAAACgEAAA8AAABkcnMvZG93bnJldi54&#10;bWxMj81OwzAQhO9IvIO1SFwQdYgpQSFOhfi5cKkoIK5uvMRR43UUu214ezancpzZT7Mz1WryvTjg&#10;GLtAGm4WGQikJtiOWg2fH6/X9yBiMmRNHwg1/GKEVX1+VpnShiO942GTWsEhFEujwaU0lFLGxqE3&#10;cREGJL79hNGbxHJspR3NkcN9L/Msu5PedMQfnBnwyWGz2+y9hqDs99XbcPv1UixbUv557XZxrfXl&#10;xfT4ACLhlE4wzPW5OtTcaRv2ZKPoWS9VzqiGouBNM5ApxWO2s5ODrCv5f0L9Bw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JTkx17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085617EE" w14:textId="77777777" w:rsidR="004B1A5D" w:rsidRPr="004B1A5D" w:rsidRDefault="004B1A5D" w:rsidP="004B1A5D">
      <w:pPr>
        <w:jc w:val="both"/>
      </w:pPr>
    </w:p>
    <w:p w14:paraId="69E0C0A7" w14:textId="77777777" w:rsidR="004B1A5D" w:rsidRPr="004B1A5D" w:rsidRDefault="004B1A5D" w:rsidP="004B1A5D">
      <w:pPr>
        <w:jc w:val="both"/>
      </w:pPr>
      <w:r w:rsidRPr="004B1A5D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4BB389" w14:textId="77777777" w:rsidR="004B1A5D" w:rsidRPr="004B1A5D" w:rsidRDefault="004B1A5D" w:rsidP="004B1A5D">
      <w:pPr>
        <w:jc w:val="both"/>
      </w:pPr>
    </w:p>
    <w:p w14:paraId="69338C0C" w14:textId="77777777" w:rsidR="004B1A5D" w:rsidRPr="004B1A5D" w:rsidRDefault="004B1A5D" w:rsidP="004B1A5D">
      <w:pPr>
        <w:jc w:val="both"/>
      </w:pPr>
    </w:p>
    <w:p w14:paraId="79909D2B" w14:textId="77777777" w:rsidR="004B1A5D" w:rsidRPr="004B1A5D" w:rsidRDefault="004B1A5D" w:rsidP="004B1A5D">
      <w:pPr>
        <w:jc w:val="both"/>
      </w:pPr>
    </w:p>
    <w:p w14:paraId="3BEA81A4" w14:textId="77777777" w:rsidR="004B1A5D" w:rsidRPr="004B1A5D" w:rsidRDefault="004B1A5D" w:rsidP="004B1A5D">
      <w:pPr>
        <w:jc w:val="both"/>
      </w:pPr>
    </w:p>
    <w:p w14:paraId="2E7C56B5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6304" behindDoc="1" locked="0" layoutInCell="1" allowOverlap="1" wp14:anchorId="4A2A2257" wp14:editId="4D74495C">
                <wp:simplePos x="0" y="0"/>
                <wp:positionH relativeFrom="page">
                  <wp:posOffset>4623435</wp:posOffset>
                </wp:positionH>
                <wp:positionV relativeFrom="paragraph">
                  <wp:posOffset>105410</wp:posOffset>
                </wp:positionV>
                <wp:extent cx="1915795" cy="1270"/>
                <wp:effectExtent l="0" t="0" r="0" b="0"/>
                <wp:wrapTopAndBottom/>
                <wp:docPr id="152993547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5795" cy="1270"/>
                        </a:xfrm>
                        <a:custGeom>
                          <a:avLst/>
                          <a:gdLst>
                            <a:gd name="T0" fmla="+- 0 7281 7281"/>
                            <a:gd name="T1" fmla="*/ T0 w 3017"/>
                            <a:gd name="T2" fmla="+- 0 10297 7281"/>
                            <a:gd name="T3" fmla="*/ T2 w 301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17">
                              <a:moveTo>
                                <a:pt x="0" y="0"/>
                              </a:moveTo>
                              <a:lnTo>
                                <a:pt x="301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F2536" id="Freeform 61" o:spid="_x0000_s1026" style="position:absolute;margin-left:364.05pt;margin-top:8.3pt;width:150.85pt;height:.1pt;z-index:-251570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1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" path="m,l3016,e" filled="f" strokeweight=".22058mm">
                <v:path arrowok="t" o:connecttype="custom" o:connectlocs="0,0;1915160,0" o:connectangles="0,0"/>
                <w10:wrap type="topAndBottom" anchorx="page"/>
              </v:shape>
            </w:pict>
          </mc:Fallback>
        </mc:AlternateContent>
      </w:r>
    </w:p>
    <w:p w14:paraId="73172755" w14:textId="77777777" w:rsidR="004B1A5D" w:rsidRPr="004B1A5D" w:rsidRDefault="004B1A5D" w:rsidP="0009170F">
      <w:pPr>
        <w:spacing w:before="0" w:after="0"/>
        <w:jc w:val="right"/>
      </w:pPr>
      <w:r w:rsidRPr="004B1A5D">
        <w:t>(podpis podmiotu udostępniającego</w:t>
      </w:r>
    </w:p>
    <w:p w14:paraId="5A4CCFF4" w14:textId="77777777" w:rsidR="004B1A5D" w:rsidRPr="004B1A5D" w:rsidRDefault="004B1A5D" w:rsidP="0009170F">
      <w:pPr>
        <w:spacing w:before="0" w:after="0"/>
        <w:jc w:val="right"/>
      </w:pPr>
      <w:r w:rsidRPr="004B1A5D">
        <w:t>zasoby lub osoby przez niego</w:t>
      </w:r>
    </w:p>
    <w:p w14:paraId="4FD2A905" w14:textId="77777777" w:rsidR="004B1A5D" w:rsidRPr="004B1A5D" w:rsidRDefault="004B1A5D" w:rsidP="0009170F">
      <w:pPr>
        <w:spacing w:before="0" w:after="0"/>
        <w:jc w:val="right"/>
      </w:pPr>
      <w:r w:rsidRPr="004B1A5D">
        <w:t>upoważnionej)</w:t>
      </w:r>
    </w:p>
    <w:p w14:paraId="5FAAF570" w14:textId="77777777" w:rsidR="004B1A5D" w:rsidRPr="004B1A5D" w:rsidRDefault="004B1A5D" w:rsidP="004B1A5D">
      <w:pPr>
        <w:jc w:val="both"/>
      </w:pPr>
    </w:p>
    <w:p w14:paraId="3C96B49C" w14:textId="77777777" w:rsidR="004B1A5D" w:rsidRPr="004B1A5D" w:rsidRDefault="004B1A5D" w:rsidP="004B1A5D">
      <w:pPr>
        <w:jc w:val="both"/>
      </w:pPr>
    </w:p>
    <w:p w14:paraId="7C9BA63A" w14:textId="77777777" w:rsidR="004B1A5D" w:rsidRPr="004B1A5D" w:rsidRDefault="004B1A5D" w:rsidP="004B1A5D">
      <w:pPr>
        <w:jc w:val="both"/>
      </w:pPr>
    </w:p>
    <w:p w14:paraId="411C538B" w14:textId="2E2CA035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Dokument musi być złożony pod rygorem nieważności w formie elektronicznej, o której mowa w art. 78(1) KC</w:t>
      </w:r>
      <w:r w:rsidR="0009170F">
        <w:rPr>
          <w:i/>
        </w:rPr>
        <w:t xml:space="preserve"> </w:t>
      </w:r>
      <w:r w:rsidRPr="004B1A5D">
        <w:rPr>
          <w:i/>
        </w:rPr>
        <w:t>(tj. podpisany kwalifikowanym podpisem elektronicznym), lub w postaci elektronicznej opatrzonej podpisem zaufanym lub podpisem osobistym</w:t>
      </w:r>
    </w:p>
    <w:p w14:paraId="76BDD0FC" w14:textId="77777777" w:rsidR="004B1A5D" w:rsidRPr="004B1A5D" w:rsidRDefault="004B1A5D" w:rsidP="004B1A5D">
      <w:pPr>
        <w:jc w:val="both"/>
        <w:rPr>
          <w:i/>
        </w:rPr>
      </w:pPr>
    </w:p>
    <w:p w14:paraId="4C024F58" w14:textId="77777777" w:rsidR="004B1A5D" w:rsidRPr="004B1A5D" w:rsidRDefault="004B1A5D" w:rsidP="004B1A5D">
      <w:pPr>
        <w:jc w:val="both"/>
      </w:pPr>
    </w:p>
    <w:p w14:paraId="6EB2276B" w14:textId="0E6168E1" w:rsidR="004B1A5D" w:rsidRPr="004B1A5D" w:rsidRDefault="004B1A5D" w:rsidP="004B1A5D">
      <w:pPr>
        <w:jc w:val="both"/>
        <w:sectPr w:rsidR="004B1A5D" w:rsidRPr="004B1A5D">
          <w:headerReference w:type="default" r:id="rId16"/>
          <w:footerReference w:type="default" r:id="rId17"/>
          <w:pgSz w:w="11910" w:h="16840"/>
          <w:pgMar w:top="920" w:right="860" w:bottom="1120" w:left="600" w:header="726" w:footer="925" w:gutter="0"/>
          <w:cols w:space="708"/>
        </w:sectPr>
      </w:pPr>
      <w:bookmarkStart w:id="5" w:name="Załącznik_nr_4_-_Projekt_umowy"/>
      <w:bookmarkEnd w:id="5"/>
    </w:p>
    <w:p w14:paraId="358DC41A" w14:textId="77777777" w:rsidR="004B1A5D" w:rsidRPr="004B1A5D" w:rsidRDefault="004B1A5D" w:rsidP="004B1A5D">
      <w:pPr>
        <w:jc w:val="both"/>
      </w:pPr>
    </w:p>
    <w:p w14:paraId="1AA8E37A" w14:textId="77777777" w:rsidR="004B1A5D" w:rsidRPr="004B1A5D" w:rsidRDefault="004B1A5D" w:rsidP="00874886">
      <w:pPr>
        <w:jc w:val="right"/>
        <w:rPr>
          <w:b/>
          <w:bCs/>
        </w:rPr>
      </w:pPr>
      <w:bookmarkStart w:id="6" w:name="Załącznik_nr_5_-_Niewiążący_wzór_zobowią"/>
      <w:bookmarkEnd w:id="6"/>
      <w:r w:rsidRPr="004B1A5D">
        <w:rPr>
          <w:b/>
          <w:bCs/>
        </w:rPr>
        <w:t>Załącznik nr 5 do SWZ</w:t>
      </w:r>
    </w:p>
    <w:p w14:paraId="4D33C970" w14:textId="77777777" w:rsidR="004B1A5D" w:rsidRPr="004B1A5D" w:rsidRDefault="004B1A5D" w:rsidP="004B1A5D">
      <w:pPr>
        <w:jc w:val="both"/>
        <w:rPr>
          <w:b/>
        </w:rPr>
      </w:pPr>
    </w:p>
    <w:p w14:paraId="2474229F" w14:textId="1AF73FC2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49376" behindDoc="1" locked="0" layoutInCell="1" allowOverlap="1" wp14:anchorId="676F5397" wp14:editId="34E6AB10">
                <wp:simplePos x="0" y="0"/>
                <wp:positionH relativeFrom="page">
                  <wp:posOffset>972820</wp:posOffset>
                </wp:positionH>
                <wp:positionV relativeFrom="paragraph">
                  <wp:posOffset>106045</wp:posOffset>
                </wp:positionV>
                <wp:extent cx="3004185" cy="1270"/>
                <wp:effectExtent l="0" t="0" r="0" b="0"/>
                <wp:wrapTopAndBottom/>
                <wp:docPr id="1403772701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49D64" id="Freeform 57" o:spid="_x0000_s1026" style="position:absolute;margin-left:76.6pt;margin-top:8.35pt;width:236.55pt;height:.1pt;z-index:-25156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c9YN+3gAAAAkBAAAPAAAAZHJzL2Rvd25yZXYu&#10;eG1sTI9BT8MwDIXvSPyHyEjcWLpOFChNp2nAAQkhbYW715i20Dilybby7/FOcPOzn56/Vywn16sD&#10;jaHzbGA+S0AR19523Bh4q56ubkGFiGyx90wGfijAsjw/KzC3/sgbOmxjoySEQ44G2hiHXOtQt+Qw&#10;zPxALLcPPzqMIsdG2xGPEu56nSZJph12LB9aHGjdUv213TsD6+chfaxeNrh6n2ffNb1WTfL5YMzl&#10;xbS6BxVpin9mOOELOpTCtPN7tkH1oq8XqVhlyG5AiSFLswWo3WlxB7os9P8G5S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HPWDft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0400" behindDoc="1" locked="0" layoutInCell="1" allowOverlap="1" wp14:anchorId="103D4B2C" wp14:editId="1A799FF8">
                <wp:simplePos x="0" y="0"/>
                <wp:positionH relativeFrom="page">
                  <wp:posOffset>972820</wp:posOffset>
                </wp:positionH>
                <wp:positionV relativeFrom="paragraph">
                  <wp:posOffset>346710</wp:posOffset>
                </wp:positionV>
                <wp:extent cx="3004185" cy="1270"/>
                <wp:effectExtent l="0" t="0" r="0" b="0"/>
                <wp:wrapTopAndBottom/>
                <wp:docPr id="1521416400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2DB4C" id="Freeform 56" o:spid="_x0000_s1026" style="position:absolute;margin-left:76.6pt;margin-top:27.3pt;width:236.55pt;height:.1pt;z-index:-25156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SBgdl3gAAAAkBAAAPAAAAZHJzL2Rvd25yZXYu&#10;eG1sTI/BTsMwDIbvSLxDZCRuLF3Hoqk0naYBBySEtBXuXuO1HY1Tmmwrb092Gsff/vT7c74cbSdO&#10;NPjWsYbpJAFBXDnTcq3hs3x9WIDwAdlg55g0/JKHZXF7k2Nm3Jk3dNqGWsQS9hlqaELoMyl91ZBF&#10;P3E9cdzt3WAxxDjU0gx4juW2k2mSKGmx5XihwZ7WDVXf26PVsH7r05fyfYOrr6n6qeijrJPDs9b3&#10;d+PqCUSgMVxhuOhHdSii084d2XjRxTyfpRHVMH9UICKgUjUDsbsMFiCLXP7/oPgD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0gYHZ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1424" behindDoc="1" locked="0" layoutInCell="1" allowOverlap="1" wp14:anchorId="46FA9D6C" wp14:editId="17761825">
                <wp:simplePos x="0" y="0"/>
                <wp:positionH relativeFrom="page">
                  <wp:posOffset>972820</wp:posOffset>
                </wp:positionH>
                <wp:positionV relativeFrom="paragraph">
                  <wp:posOffset>586105</wp:posOffset>
                </wp:positionV>
                <wp:extent cx="3004185" cy="1270"/>
                <wp:effectExtent l="0" t="0" r="0" b="0"/>
                <wp:wrapTopAndBottom/>
                <wp:docPr id="74738112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DA564" id="Freeform 55" o:spid="_x0000_s1026" style="position:absolute;margin-left:76.6pt;margin-top:46.15pt;width:236.55pt;height:.1pt;z-index:-25156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q8zcU3gAAAAkBAAAPAAAAZHJzL2Rvd25yZXYu&#10;eG1sTI9BT8MwDIXvSPyHyEjcWLpOq6A0naYBBySEtBXuXmPaQuOUJtvKv8c7wc3Pfnr+XrGaXK+O&#10;NIbOs4H5LAFFXHvbcWPgrXq6uQUVIrLF3jMZ+KEAq/LyosDc+hNv6biLjZIQDjkaaGMccq1D3ZLD&#10;MPMDsdw+/OgwihwbbUc8SbjrdZokmXbYsXxocaBNS/XX7uAMbJ6H9LF62eL6fZ591/RaNcnngzHX&#10;V9P6HlSkKf6Z4Ywv6FAK094f2AbVi14uUrEauEsXoMSQpZkM+/NiCbos9P8G5S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6vM3F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1660F5FF" w14:textId="2C1F664E" w:rsidR="004B1A5D" w:rsidRPr="004B1A5D" w:rsidRDefault="00874886" w:rsidP="004B1A5D">
      <w:pPr>
        <w:jc w:val="both"/>
      </w:pPr>
      <w:r>
        <w:t xml:space="preserve">                   </w:t>
      </w:r>
      <w:r w:rsidR="004B1A5D" w:rsidRPr="004B1A5D">
        <w:t>(Nazwa i adres podmiotu udostępniającego zasoby)</w:t>
      </w:r>
    </w:p>
    <w:p w14:paraId="20C9EF03" w14:textId="77777777" w:rsidR="004B1A5D" w:rsidRPr="004B1A5D" w:rsidRDefault="004B1A5D" w:rsidP="004B1A5D">
      <w:pPr>
        <w:jc w:val="both"/>
      </w:pPr>
    </w:p>
    <w:p w14:paraId="7DE3027B" w14:textId="77777777" w:rsidR="004B1A5D" w:rsidRPr="004B1A5D" w:rsidRDefault="004B1A5D" w:rsidP="004B1A5D">
      <w:pPr>
        <w:jc w:val="both"/>
      </w:pPr>
    </w:p>
    <w:p w14:paraId="08E311F6" w14:textId="77777777" w:rsidR="004B1A5D" w:rsidRPr="004B1A5D" w:rsidRDefault="004B1A5D" w:rsidP="00874886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4EB5EBE1" w14:textId="77777777" w:rsidR="004B1A5D" w:rsidRPr="004B1A5D" w:rsidRDefault="004B1A5D" w:rsidP="004B1A5D">
      <w:pPr>
        <w:jc w:val="both"/>
      </w:pPr>
    </w:p>
    <w:p w14:paraId="3426E650" w14:textId="77777777" w:rsidR="004B1A5D" w:rsidRPr="004B1A5D" w:rsidRDefault="004B1A5D" w:rsidP="004B1A5D">
      <w:pPr>
        <w:jc w:val="both"/>
      </w:pPr>
    </w:p>
    <w:p w14:paraId="535E6127" w14:textId="77777777" w:rsidR="004B1A5D" w:rsidRPr="004B1A5D" w:rsidRDefault="004B1A5D" w:rsidP="00874886">
      <w:pPr>
        <w:jc w:val="center"/>
        <w:rPr>
          <w:b/>
          <w:bCs/>
        </w:rPr>
      </w:pPr>
      <w:r w:rsidRPr="004B1A5D">
        <w:rPr>
          <w:b/>
          <w:bCs/>
        </w:rPr>
        <w:t>ZOBOWIĄZANIE DO ODDANIA WYKONAWCY</w:t>
      </w:r>
    </w:p>
    <w:p w14:paraId="66C20A0E" w14:textId="77777777" w:rsidR="004B1A5D" w:rsidRPr="004B1A5D" w:rsidRDefault="004B1A5D" w:rsidP="00874886">
      <w:pPr>
        <w:jc w:val="center"/>
        <w:rPr>
          <w:b/>
        </w:rPr>
      </w:pPr>
      <w:r w:rsidRPr="004B1A5D">
        <w:rPr>
          <w:b/>
        </w:rPr>
        <w:t>DO DYSPOZYCJI NIEZBĘDNYCH ZASOBÓW NA POTRZEBY WYKONANIA ZAMÓWIENIA</w:t>
      </w:r>
    </w:p>
    <w:p w14:paraId="3D08A2B6" w14:textId="77777777" w:rsidR="004B1A5D" w:rsidRPr="004B1A5D" w:rsidRDefault="004B1A5D" w:rsidP="004B1A5D">
      <w:pPr>
        <w:jc w:val="both"/>
        <w:rPr>
          <w:b/>
        </w:rPr>
      </w:pPr>
    </w:p>
    <w:p w14:paraId="0F5701FA" w14:textId="77777777" w:rsidR="004B1A5D" w:rsidRPr="004B1A5D" w:rsidRDefault="004B1A5D" w:rsidP="004B1A5D">
      <w:pPr>
        <w:jc w:val="both"/>
      </w:pPr>
      <w:r w:rsidRPr="004B1A5D">
        <w:t>Działając w imieniu</w:t>
      </w:r>
      <w:r w:rsidRPr="004B1A5D">
        <w:rPr>
          <w:u w:val="single"/>
        </w:rPr>
        <w:tab/>
      </w:r>
      <w:r w:rsidRPr="004B1A5D">
        <w:t>z siedzibą w</w:t>
      </w:r>
    </w:p>
    <w:p w14:paraId="17F38FD7" w14:textId="49E751BE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 xml:space="preserve">  oświadczam, że ww. podmiot trzeci zobowiązuje się, na zasadzie art. 118 w zw. z art. 266 ustawy z dnia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</w:t>
      </w:r>
      <w:r w:rsidRPr="004B1A5D">
        <w:t>0</w:t>
      </w:r>
      <w:r w:rsidR="006E5A54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 – „PZP”) udostępnić wykonawcy przystępującemu do postępowania w sprawie zamówienia publicznego prowadzonego w trybie podstawowym bez negocjacji, o którym mowa w art. 275 pkt 1 PZP na </w:t>
      </w:r>
      <w:r w:rsidR="006E5A54" w:rsidRPr="006E5A54">
        <w:rPr>
          <w:b/>
          <w:bCs/>
          <w:i/>
          <w:iCs/>
        </w:rPr>
        <w:t>„Budowa drogi w leśnictwie Lubraniec, uroczysko Michałowo</w:t>
      </w:r>
      <w:r w:rsidRPr="004B1A5D">
        <w:rPr>
          <w:b/>
          <w:bCs/>
        </w:rPr>
        <w:t xml:space="preserve">” </w:t>
      </w:r>
      <w:r w:rsidRPr="004B1A5D">
        <w:t>(dalej: „Postępowanie”), tj.</w:t>
      </w:r>
    </w:p>
    <w:p w14:paraId="75E1F189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2448" behindDoc="1" locked="0" layoutInCell="1" allowOverlap="1" wp14:anchorId="28890A1A" wp14:editId="2C5545F0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437505" cy="1270"/>
                <wp:effectExtent l="0" t="0" r="0" b="0"/>
                <wp:wrapTopAndBottom/>
                <wp:docPr id="863818512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750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563"/>
                            <a:gd name="T2" fmla="+- 0 10094 1532"/>
                            <a:gd name="T3" fmla="*/ T2 w 85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63">
                              <a:moveTo>
                                <a:pt x="0" y="0"/>
                              </a:moveTo>
                              <a:lnTo>
                                <a:pt x="8562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9D1F3" id="Freeform 54" o:spid="_x0000_s1026" style="position:absolute;margin-left:76.6pt;margin-top:17.5pt;width:428.15pt;height:.1pt;z-index:-25156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" path="m,l8562,e" filled="f" strokeweight=".22058mm">
                <v:path arrowok="t" o:connecttype="custom" o:connectlocs="0,0;5436870,0" o:connectangles="0,0"/>
                <w10:wrap type="topAndBottom" anchorx="page"/>
              </v:shape>
            </w:pict>
          </mc:Fallback>
        </mc:AlternateContent>
      </w:r>
    </w:p>
    <w:p w14:paraId="77FC0B14" w14:textId="7777777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 xml:space="preserve"> z siedzibą w</w:t>
      </w:r>
    </w:p>
    <w:p w14:paraId="1B41F747" w14:textId="7777777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(dalej: „Wykonawca”), następujące zasoby:</w:t>
      </w:r>
    </w:p>
    <w:p w14:paraId="4CB81FC1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4EA71B76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7BD54A5E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4092E372" w14:textId="77777777" w:rsidR="004B1A5D" w:rsidRPr="004B1A5D" w:rsidRDefault="004B1A5D" w:rsidP="004B1A5D">
      <w:pPr>
        <w:jc w:val="both"/>
      </w:pPr>
      <w:r w:rsidRPr="004B1A5D">
        <w:t>-</w:t>
      </w:r>
      <w:r w:rsidRPr="004B1A5D">
        <w:tab/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</w:t>
      </w:r>
    </w:p>
    <w:p w14:paraId="5E2C6A73" w14:textId="77777777" w:rsidR="004B1A5D" w:rsidRPr="004B1A5D" w:rsidRDefault="004B1A5D" w:rsidP="004B1A5D">
      <w:pPr>
        <w:jc w:val="both"/>
      </w:pPr>
      <w:r w:rsidRPr="004B1A5D">
        <w:t>na potrzeby spełnienia przez Wykonawcę następujących warunków udziału w Postępowaniu:</w:t>
      </w:r>
    </w:p>
    <w:p w14:paraId="68FC960A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3472" behindDoc="1" locked="0" layoutInCell="1" allowOverlap="1" wp14:anchorId="5E68CE65" wp14:editId="75C2DA18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1810" cy="1270"/>
                <wp:effectExtent l="0" t="0" r="0" b="0"/>
                <wp:wrapTopAndBottom/>
                <wp:docPr id="7667219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EDF2F" id="Freeform 53" o:spid="_x0000_s1026" style="position:absolute;margin-left:76.6pt;margin-top:17.5pt;width:440.3pt;height:.1pt;z-index:-25156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4496" behindDoc="1" locked="0" layoutInCell="1" allowOverlap="1" wp14:anchorId="4F35D004" wp14:editId="5E7A08AF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3715" cy="1270"/>
                <wp:effectExtent l="0" t="0" r="0" b="0"/>
                <wp:wrapTopAndBottom/>
                <wp:docPr id="136509113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012B3" id="Freeform 52" o:spid="_x0000_s1026" style="position:absolute;margin-left:76.6pt;margin-top:30.35pt;width:440.45pt;height:.1pt;z-index:-25156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5520" behindDoc="1" locked="0" layoutInCell="1" allowOverlap="1" wp14:anchorId="0AAC1C9C" wp14:editId="07D249E4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1810" cy="1270"/>
                <wp:effectExtent l="0" t="0" r="0" b="0"/>
                <wp:wrapTopAndBottom/>
                <wp:docPr id="266074433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E27E3" id="Freeform 51" o:spid="_x0000_s1026" style="position:absolute;margin-left:76.6pt;margin-top:43.3pt;width:440.3pt;height:.1pt;z-index:-25156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D+r/xjeAAAACgEAAA8AAABkcnMvZG93bnJldi54&#10;bWxMj81OwzAQhO9IvIO1SFwQdahpiEKcCvFz4VJRQFzdeImjxusodtvw9mxOcJzZT7Mz1XryvTji&#10;GLtAGm4WGQikJtiOWg0f7y/XBYiYDFnTB0INPxhhXZ+fVaa04URveNymVnAIxdJocCkNpZSxcehN&#10;XIQBiW/fYfQmsRxbaUdz4nDfy2WW5dKbjviDMwM+Omz224PXEJT9unodbj+f71YtKf+0cfu40fry&#10;Ynq4B5FwSn8wzPW5OtTcaRcOZKPoWa/UklENRZ6DmIFMKR6zm50CZF3J/xP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A/q/8Y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6544" behindDoc="1" locked="0" layoutInCell="1" allowOverlap="1" wp14:anchorId="296972AA" wp14:editId="4D60BE7F">
                <wp:simplePos x="0" y="0"/>
                <wp:positionH relativeFrom="page">
                  <wp:posOffset>972820</wp:posOffset>
                </wp:positionH>
                <wp:positionV relativeFrom="paragraph">
                  <wp:posOffset>713105</wp:posOffset>
                </wp:positionV>
                <wp:extent cx="5593080" cy="1270"/>
                <wp:effectExtent l="0" t="0" r="0" b="0"/>
                <wp:wrapTopAndBottom/>
                <wp:docPr id="85870779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3F869" id="Freeform 50" o:spid="_x0000_s1026" style="position:absolute;margin-left:76.6pt;margin-top:56.15pt;width:440.4pt;height:.1pt;z-index:-25155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D14FCC9" w14:textId="77777777" w:rsidR="004B1A5D" w:rsidRPr="004B1A5D" w:rsidRDefault="004B1A5D" w:rsidP="004B1A5D">
      <w:pPr>
        <w:jc w:val="both"/>
      </w:pPr>
    </w:p>
    <w:p w14:paraId="69328E39" w14:textId="77777777" w:rsidR="004B1A5D" w:rsidRPr="004B1A5D" w:rsidRDefault="004B1A5D" w:rsidP="004B1A5D">
      <w:pPr>
        <w:jc w:val="both"/>
      </w:pPr>
    </w:p>
    <w:p w14:paraId="498CDD3E" w14:textId="77777777" w:rsidR="004B1A5D" w:rsidRPr="004B1A5D" w:rsidRDefault="004B1A5D" w:rsidP="004B1A5D">
      <w:pPr>
        <w:jc w:val="both"/>
      </w:pPr>
      <w:r w:rsidRPr="004B1A5D">
        <w:t xml:space="preserve">Wykonawca będzie mógł wykorzystywać ww. zasoby przy wykonywaniu zamówienia w następujący   sposób: 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0FDCCF5C" w14:textId="445DA862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7568" behindDoc="1" locked="0" layoutInCell="1" allowOverlap="1" wp14:anchorId="1378E6B4" wp14:editId="203755B1">
                <wp:simplePos x="0" y="0"/>
                <wp:positionH relativeFrom="page">
                  <wp:posOffset>972820</wp:posOffset>
                </wp:positionH>
                <wp:positionV relativeFrom="paragraph">
                  <wp:posOffset>145415</wp:posOffset>
                </wp:positionV>
                <wp:extent cx="5593080" cy="1270"/>
                <wp:effectExtent l="0" t="0" r="0" b="0"/>
                <wp:wrapTopAndBottom/>
                <wp:docPr id="1991012619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D532F" id="Freeform 49" o:spid="_x0000_s1026" style="position:absolute;margin-left:76.6pt;margin-top:11.45pt;width:440.4pt;height:.1pt;z-index:-25155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I5FOUTdAAAACgEAAA8AAABkcnMvZG93bnJldi54&#10;bWxMj8FOwzAQRO9I/IO1SNyo06RAG+JUCITECakJ4uzG2yQiXke206Z/z/ZEjzP7NDtTbGc7iCP6&#10;0DtSsFwkIJAaZ3pqFXzXHw9rECFqMnpwhArOGGBb3t4UOjfuRDs8VrEVHEIh1wq6GMdcytB0aHVY&#10;uBGJbwfnrY4sfSuN1ycOt4NMk+RJWt0Tf+j0iG8dNr/VZBXgqq5+Pv3an6s63dnsfXqe5i+l7u/m&#10;1xcQEef4D8OlPleHkjvt3UQmiIH1Y5YyqiBNNyAuQJKteN2enWwJsizk9YTyDw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I5FOUT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8592" behindDoc="1" locked="0" layoutInCell="1" allowOverlap="1" wp14:anchorId="05DF3A07" wp14:editId="5FC1C009">
                <wp:simplePos x="0" y="0"/>
                <wp:positionH relativeFrom="page">
                  <wp:posOffset>972820</wp:posOffset>
                </wp:positionH>
                <wp:positionV relativeFrom="paragraph">
                  <wp:posOffset>309880</wp:posOffset>
                </wp:positionV>
                <wp:extent cx="5591810" cy="1270"/>
                <wp:effectExtent l="0" t="0" r="0" b="0"/>
                <wp:wrapTopAndBottom/>
                <wp:docPr id="350756969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72654" id="Freeform 48" o:spid="_x0000_s1026" style="position:absolute;margin-left:76.6pt;margin-top:24.4pt;width:440.3pt;height:.1pt;z-index:-25155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N6dkebeAAAACgEAAA8AAABkcnMvZG93bnJldi54&#10;bWxMj81OwzAQhO9IvIO1SFwQtalbKCFOhfi59FJRQFzdeImjxusodtvw9mxPcNvZHc1+Uy7H0IkD&#10;DqmNZOBmokAg1dG11Bj4eH+9XoBI2ZKzXSQ08IMJltX5WWkLF4/0hodNbgSHUCqsAZ9zX0iZao/B&#10;pknskfj2HYdgM8uhkW6wRw4PnZwqdSuDbYk/eNvjk8d6t9kHA1G7r6tVP/t8uZs3pMPz2u/S2pjL&#10;i/HxAUTGMf+Z4YTP6FAx0zbuySXRsZ7rKVsNzBZc4WRQWvO05c29AlmV8n+F6hc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enZH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59616" behindDoc="1" locked="0" layoutInCell="1" allowOverlap="1" wp14:anchorId="26F0FA87" wp14:editId="05C7DE0B">
                <wp:simplePos x="0" y="0"/>
                <wp:positionH relativeFrom="page">
                  <wp:posOffset>972820</wp:posOffset>
                </wp:positionH>
                <wp:positionV relativeFrom="paragraph">
                  <wp:posOffset>473075</wp:posOffset>
                </wp:positionV>
                <wp:extent cx="5591810" cy="1270"/>
                <wp:effectExtent l="0" t="0" r="0" b="0"/>
                <wp:wrapTopAndBottom/>
                <wp:docPr id="184275235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B0FEF" id="Freeform 47" o:spid="_x0000_s1026" style="position:absolute;margin-left:76.6pt;margin-top:37.25pt;width:440.3pt;height:.1pt;z-index:-25155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CNlr2zeAAAACgEAAA8AAABkcnMvZG93bnJldi54&#10;bWxMj81OwzAQhO9IvIO1SFwQdagbgkKcCvFz4VJRQFzdeImjxusodtvw9mxOcJzZT7Mz1XryvTji&#10;GLtAGm4WGQikJtiOWg0f7y/XdyBiMmRNHwg1/GCEdX1+VpnShhO94XGbWsEhFEujwaU0lFLGxqE3&#10;cREGJL59h9GbxHJspR3NicN9L5dZdiu96Yg/ODPgo8Nmvz14DUHZr6vXYfX5XOQtKf+0cfu40fry&#10;Ynq4B5FwSn8wzPW5OtTcaRcOZKPoWedqyaiGYpWDmIFMKR6zm50CZF3J/xP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AjZa9s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0640" behindDoc="1" locked="0" layoutInCell="1" allowOverlap="1" wp14:anchorId="5F9E0D08" wp14:editId="4D66DF38">
                <wp:simplePos x="0" y="0"/>
                <wp:positionH relativeFrom="page">
                  <wp:posOffset>972820</wp:posOffset>
                </wp:positionH>
                <wp:positionV relativeFrom="paragraph">
                  <wp:posOffset>637540</wp:posOffset>
                </wp:positionV>
                <wp:extent cx="5591810" cy="1270"/>
                <wp:effectExtent l="0" t="0" r="0" b="0"/>
                <wp:wrapTopAndBottom/>
                <wp:docPr id="97700232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058C8" id="Freeform 46" o:spid="_x0000_s1026" style="position:absolute;margin-left:76.6pt;margin-top:50.2pt;width:440.3pt;height:.1pt;z-index:-25155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1664" behindDoc="1" locked="0" layoutInCell="1" allowOverlap="1" wp14:anchorId="7E8E5616" wp14:editId="358975AA">
                <wp:simplePos x="0" y="0"/>
                <wp:positionH relativeFrom="page">
                  <wp:posOffset>972820</wp:posOffset>
                </wp:positionH>
                <wp:positionV relativeFrom="paragraph">
                  <wp:posOffset>800735</wp:posOffset>
                </wp:positionV>
                <wp:extent cx="5591810" cy="1270"/>
                <wp:effectExtent l="0" t="0" r="0" b="0"/>
                <wp:wrapTopAndBottom/>
                <wp:docPr id="1216716706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F77B7" id="Freeform 45" o:spid="_x0000_s1026" style="position:absolute;margin-left:76.6pt;margin-top:63.05pt;width:440.3pt;height:.1pt;z-index:-25155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="00874886">
        <w:t xml:space="preserve"> </w:t>
      </w:r>
    </w:p>
    <w:p w14:paraId="6311D835" w14:textId="5CF5C11D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2688" behindDoc="1" locked="0" layoutInCell="1" allowOverlap="1" wp14:anchorId="7BA290E8" wp14:editId="269E0CB1">
                <wp:simplePos x="0" y="0"/>
                <wp:positionH relativeFrom="page">
                  <wp:posOffset>972820</wp:posOffset>
                </wp:positionH>
                <wp:positionV relativeFrom="paragraph">
                  <wp:posOffset>154940</wp:posOffset>
                </wp:positionV>
                <wp:extent cx="5591810" cy="1270"/>
                <wp:effectExtent l="0" t="0" r="0" b="0"/>
                <wp:wrapTopAndBottom/>
                <wp:docPr id="967676437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23AB9" id="Freeform 42" o:spid="_x0000_s1026" style="position:absolute;margin-left:76.6pt;margin-top:12.2pt;width:440.3pt;height:.1pt;z-index:-25155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A1WQhneAAAACgEAAA8AAABkcnMvZG93bnJldi54&#10;bWxMj81OwzAQhO9IvIO1SFwQdYjTgkKcCvFz4VJRQFzdeImjxusodtvw9mxOcJzZT7Mz1XryvTji&#10;GLtAGm4WGQikJtiOWg0f7y/XdyBiMmRNHwg1/GCEdX1+VpnShhO94XGbWsEhFEujwaU0lFLGxqE3&#10;cREGJL59h9GbxHJspR3NicN9L/MsW0lvOuIPzgz46LDZbw9eQ1D26+p1KD6fb5ctKf+0cfu40fry&#10;Ynq4B5FwSn8wzPW5OtTcaRcOZKPoWS9VzqiGvChAzECmFI/Zzc4KZF3J/xP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ANVkIZ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3712" behindDoc="1" locked="0" layoutInCell="1" allowOverlap="1" wp14:anchorId="1859B83F" wp14:editId="44FE097A">
                <wp:simplePos x="0" y="0"/>
                <wp:positionH relativeFrom="page">
                  <wp:posOffset>972820</wp:posOffset>
                </wp:positionH>
                <wp:positionV relativeFrom="paragraph">
                  <wp:posOffset>319405</wp:posOffset>
                </wp:positionV>
                <wp:extent cx="5593715" cy="1270"/>
                <wp:effectExtent l="0" t="0" r="0" b="0"/>
                <wp:wrapTopAndBottom/>
                <wp:docPr id="16196918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010A5" id="Freeform 41" o:spid="_x0000_s1026" style="position:absolute;margin-left:76.6pt;margin-top:25.15pt;width:440.45pt;height:.1pt;z-index:-25155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</w:p>
    <w:p w14:paraId="3EA057D9" w14:textId="77777777" w:rsidR="004B1A5D" w:rsidRPr="004B1A5D" w:rsidRDefault="004B1A5D" w:rsidP="004B1A5D">
      <w:pPr>
        <w:jc w:val="both"/>
      </w:pPr>
      <w:r w:rsidRPr="004B1A5D">
        <w:t>W wykonywaniu zamówienia będziemy uczestniczyć w następującym czasie i zakresie:</w:t>
      </w:r>
    </w:p>
    <w:p w14:paraId="2856FD92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4736" behindDoc="1" locked="0" layoutInCell="1" allowOverlap="1" wp14:anchorId="60BE56D3" wp14:editId="0115BDC3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2445" cy="1270"/>
                <wp:effectExtent l="0" t="0" r="0" b="0"/>
                <wp:wrapTopAndBottom/>
                <wp:docPr id="12883621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41346" id="Freeform 40" o:spid="_x0000_s1026" style="position:absolute;margin-left:76.6pt;margin-top:11.4pt;width:440.35pt;height:.1pt;z-index:-25155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Cz1iyq3wAAAAoBAAAPAAAAZHJzL2Rvd25yZXYu&#10;eG1sTI/BTsMwEETvSPyDtUjcqE1CEYQ4VYmEBBwohMLZjZckIl5HsduEv2d7guPMPs3O5KvZ9eKA&#10;Y+g8abhcKBBItbcdNRq27w8XNyBCNGRN7wk1/GCAVXF6kpvM+one8FDFRnAIhcxoaGMcMilD3aIz&#10;YeEHJL59+dGZyHJspB3NxOGul4lS19KZjvhDawYsW6y/q73TsH593nzUVbmcyqfN/Lk1V/fTy6PW&#10;52fz+g5ExDn+wXCsz9Wh4E47vycbRM96mSaMakgSnnAEVJregtixkyqQRS7/Tyh+AQ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LPWLKr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5760" behindDoc="1" locked="0" layoutInCell="1" allowOverlap="1" wp14:anchorId="3A1DA4E7" wp14:editId="1E4BFB34">
                <wp:simplePos x="0" y="0"/>
                <wp:positionH relativeFrom="page">
                  <wp:posOffset>972820</wp:posOffset>
                </wp:positionH>
                <wp:positionV relativeFrom="paragraph">
                  <wp:posOffset>309245</wp:posOffset>
                </wp:positionV>
                <wp:extent cx="5591810" cy="1270"/>
                <wp:effectExtent l="0" t="0" r="0" b="0"/>
                <wp:wrapTopAndBottom/>
                <wp:docPr id="68013094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A623F" id="Freeform 39" o:spid="_x0000_s1026" style="position:absolute;margin-left:76.6pt;margin-top:24.35pt;width:440.3pt;height:.1pt;z-index:-25155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T/IbXeAAAACgEAAA8AAABkcnMvZG93bnJldi54&#10;bWxMj81OwzAQhO9IvIO1SFwQdahbWkKcCvFz4VLRFnF14yWOGq+j2G3D27M5wXFmP83OFKvBt+KE&#10;fWwCabibZCCQqmAbqjXstm+3SxAxGbKmDYQafjDCqry8KExuw5k+8LRJteAQirnR4FLqcilj5dCb&#10;OAkdEt++Q+9NYtnX0vbmzOG+ldMsu5feNMQfnOnw2WF12By9hqDs1817N/t8XcxrUv5l7Q5xrfX1&#10;1fD0CCLhkP5gGOtzdSi50z4cyUbRsp6rKaMaZssFiBHIlOIx+9F5AFkW8v+E8hc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k/yG1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6784" behindDoc="1" locked="0" layoutInCell="1" allowOverlap="1" wp14:anchorId="63F0AB31" wp14:editId="22E46493">
                <wp:simplePos x="0" y="0"/>
                <wp:positionH relativeFrom="page">
                  <wp:posOffset>972820</wp:posOffset>
                </wp:positionH>
                <wp:positionV relativeFrom="paragraph">
                  <wp:posOffset>472440</wp:posOffset>
                </wp:positionV>
                <wp:extent cx="5593715" cy="1270"/>
                <wp:effectExtent l="0" t="0" r="0" b="0"/>
                <wp:wrapTopAndBottom/>
                <wp:docPr id="1447150298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733AD" id="Freeform 38" o:spid="_x0000_s1026" style="position:absolute;margin-left:76.6pt;margin-top:37.2pt;width:440.45pt;height:.1pt;z-index:-25154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7808" behindDoc="1" locked="0" layoutInCell="1" allowOverlap="1" wp14:anchorId="2EF312DA" wp14:editId="3E26F88E">
                <wp:simplePos x="0" y="0"/>
                <wp:positionH relativeFrom="page">
                  <wp:posOffset>972820</wp:posOffset>
                </wp:positionH>
                <wp:positionV relativeFrom="paragraph">
                  <wp:posOffset>636905</wp:posOffset>
                </wp:positionV>
                <wp:extent cx="5591810" cy="1270"/>
                <wp:effectExtent l="0" t="0" r="0" b="0"/>
                <wp:wrapTopAndBottom/>
                <wp:docPr id="1216942274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357F5" id="Freeform 37" o:spid="_x0000_s1026" style="position:absolute;margin-left:76.6pt;margin-top:50.15pt;width:440.3pt;height:.1pt;z-index:-25154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wzI1reAAAADAEAAA8AAABkcnMvZG93bnJldi54&#10;bWxMj81OwzAQhO9IvIO1SFwQtakJoBCnQvxcuFQUEFc3XuKo8TqK3Ta8Pdte4LazO5r9plpMoRc7&#10;HFMXycDVTIFAaqLrqDXw8f5yeQciZUvO9pHQwA8mWNSnJ5UtXdzTG+5WuRUcQqm0BnzOQyllajwG&#10;m2ZxQOLbdxyDzSzHVrrR7jk89HKu1I0MtiP+4O2Ajx6bzWobDETtvi5eh+vP59uiJR2eln6Tlsac&#10;n00P9yAyTvnPDAd8RoeamdZxSy6JnnWh52zlQSkN4uBQWnOb9XFVgKwr+b9E/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sMyNa3gAAAAw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2C4A866F" w14:textId="77777777" w:rsidR="004B1A5D" w:rsidRPr="004B1A5D" w:rsidRDefault="004B1A5D" w:rsidP="004B1A5D">
      <w:pPr>
        <w:jc w:val="both"/>
      </w:pPr>
    </w:p>
    <w:p w14:paraId="28E90060" w14:textId="77777777" w:rsidR="004B1A5D" w:rsidRPr="004B1A5D" w:rsidRDefault="004B1A5D" w:rsidP="004B1A5D">
      <w:pPr>
        <w:jc w:val="both"/>
      </w:pPr>
      <w:r w:rsidRPr="004B1A5D">
        <w:t>Ww. podmiot trzeci, na zdolnościach którego wykonawca polega w odniesieniu do warunków udziału w postępowaniu dotyczących wykształcenia, kwalifikacji zawodowych lub doświadczenia, zrealizuje roboty budowlane, których wskazane zdolności dotyczą .</w:t>
      </w:r>
    </w:p>
    <w:p w14:paraId="0DC03214" w14:textId="77777777" w:rsidR="004B1A5D" w:rsidRPr="004B1A5D" w:rsidRDefault="004B1A5D" w:rsidP="004B1A5D">
      <w:pPr>
        <w:jc w:val="both"/>
      </w:pPr>
      <w:r w:rsidRPr="004B1A5D">
        <w:t xml:space="preserve">Z Wykonawcą łączyć nas będzie 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43119715" w14:textId="77777777" w:rsidR="004B1A5D" w:rsidRPr="004B1A5D" w:rsidRDefault="004B1A5D" w:rsidP="004B1A5D">
      <w:pPr>
        <w:jc w:val="both"/>
      </w:pPr>
    </w:p>
    <w:p w14:paraId="14DDE662" w14:textId="77777777" w:rsidR="004B1A5D" w:rsidRPr="004B1A5D" w:rsidRDefault="004B1A5D" w:rsidP="004B1A5D">
      <w:pPr>
        <w:jc w:val="both"/>
      </w:pPr>
    </w:p>
    <w:p w14:paraId="1FDC0AB4" w14:textId="77777777" w:rsidR="004B1A5D" w:rsidRPr="004B1A5D" w:rsidRDefault="004B1A5D" w:rsidP="004B1A5D">
      <w:pPr>
        <w:jc w:val="both"/>
      </w:pPr>
    </w:p>
    <w:p w14:paraId="579371B5" w14:textId="77777777" w:rsidR="004B1A5D" w:rsidRPr="004B1A5D" w:rsidRDefault="004B1A5D" w:rsidP="004B1A5D">
      <w:pPr>
        <w:jc w:val="both"/>
      </w:pPr>
    </w:p>
    <w:p w14:paraId="4E7E102F" w14:textId="77777777" w:rsidR="004B1A5D" w:rsidRPr="004B1A5D" w:rsidRDefault="004B1A5D" w:rsidP="004B1A5D">
      <w:pPr>
        <w:jc w:val="both"/>
      </w:pPr>
    </w:p>
    <w:p w14:paraId="553FB656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8832" behindDoc="1" locked="0" layoutInCell="1" allowOverlap="1" wp14:anchorId="781A44BC" wp14:editId="22CBE8BE">
                <wp:simplePos x="0" y="0"/>
                <wp:positionH relativeFrom="page">
                  <wp:posOffset>4684395</wp:posOffset>
                </wp:positionH>
                <wp:positionV relativeFrom="paragraph">
                  <wp:posOffset>196850</wp:posOffset>
                </wp:positionV>
                <wp:extent cx="1656715" cy="1270"/>
                <wp:effectExtent l="0" t="0" r="0" b="0"/>
                <wp:wrapTopAndBottom/>
                <wp:docPr id="767314230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56E65" id="Freeform 36" o:spid="_x0000_s1026" style="position:absolute;margin-left:368.85pt;margin-top:15.5pt;width:130.45pt;height:.1pt;z-index:-25154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b1mwd98AAAAJAQAADwAAAGRycy9kb3ducmV2&#10;LnhtbEyPwU7DMAyG70i8Q2QkLoil21DTlabThATiyAYT4uY1oa3aOFWTbeXt8U5wtP3p9/cX68n1&#10;4mTH0HrSMJ8lICxV3rRUa/h4f77PQISIZLD3ZDX82ADr8vqqwNz4M23taRdrwSEUctTQxDjkUoaq&#10;sQ7DzA+W+PbtR4eRx7GWZsQzh7teLpIklQ5b4g8NDvapsVW3OzoN6ef+DjPs9t3mTb4+uEypr5dR&#10;69ubafMIItop/sFw0Wd1KNnp4I9kgug1qKVSjGpYzrkTA6tVloI4XBYLkGUh/zcofwE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BvWbB3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</w:p>
    <w:p w14:paraId="0842E43A" w14:textId="77777777" w:rsidR="004B1A5D" w:rsidRPr="004B1A5D" w:rsidRDefault="004B1A5D" w:rsidP="00874886">
      <w:pPr>
        <w:jc w:val="right"/>
      </w:pPr>
      <w:r w:rsidRPr="004B1A5D">
        <w:t>(podpis)</w:t>
      </w:r>
    </w:p>
    <w:p w14:paraId="093A3687" w14:textId="77777777" w:rsidR="004B1A5D" w:rsidRPr="004B1A5D" w:rsidRDefault="004B1A5D" w:rsidP="004B1A5D">
      <w:pPr>
        <w:jc w:val="both"/>
        <w:sectPr w:rsidR="004B1A5D" w:rsidRPr="004B1A5D">
          <w:headerReference w:type="default" r:id="rId18"/>
          <w:footerReference w:type="default" r:id="rId19"/>
          <w:pgSz w:w="11910" w:h="16840"/>
          <w:pgMar w:top="920" w:right="857" w:bottom="1120" w:left="600" w:header="714" w:footer="925" w:gutter="0"/>
          <w:cols w:space="708"/>
        </w:sectPr>
      </w:pPr>
    </w:p>
    <w:p w14:paraId="194A8807" w14:textId="77777777" w:rsidR="004B1A5D" w:rsidRPr="004B1A5D" w:rsidRDefault="004B1A5D" w:rsidP="004B1A5D">
      <w:pPr>
        <w:jc w:val="both"/>
      </w:pPr>
    </w:p>
    <w:p w14:paraId="5B5123BF" w14:textId="77777777" w:rsidR="004B1A5D" w:rsidRPr="004B1A5D" w:rsidRDefault="004B1A5D" w:rsidP="004B1A5D">
      <w:pPr>
        <w:jc w:val="both"/>
      </w:pPr>
    </w:p>
    <w:p w14:paraId="52D540DC" w14:textId="77777777" w:rsidR="004B1A5D" w:rsidRPr="004B1A5D" w:rsidRDefault="004B1A5D" w:rsidP="00874886">
      <w:pPr>
        <w:jc w:val="right"/>
        <w:rPr>
          <w:b/>
          <w:bCs/>
        </w:rPr>
      </w:pPr>
      <w:bookmarkStart w:id="7" w:name="załącznik_nr_6_-_Oświadczenie_Wykonawcy_"/>
      <w:bookmarkEnd w:id="7"/>
      <w:r w:rsidRPr="004B1A5D">
        <w:rPr>
          <w:b/>
          <w:bCs/>
        </w:rPr>
        <w:t>Załącznik nr 6 do SWZ</w:t>
      </w:r>
    </w:p>
    <w:p w14:paraId="5A261608" w14:textId="77777777" w:rsidR="004B1A5D" w:rsidRPr="004B1A5D" w:rsidRDefault="004B1A5D" w:rsidP="004B1A5D">
      <w:pPr>
        <w:jc w:val="both"/>
        <w:rPr>
          <w:b/>
        </w:rPr>
      </w:pPr>
    </w:p>
    <w:p w14:paraId="02281025" w14:textId="77777777" w:rsidR="004B1A5D" w:rsidRPr="004B1A5D" w:rsidRDefault="004B1A5D" w:rsidP="004B1A5D">
      <w:pPr>
        <w:jc w:val="both"/>
        <w:rPr>
          <w:b/>
        </w:rPr>
      </w:pPr>
    </w:p>
    <w:p w14:paraId="663E4EEE" w14:textId="58119D0E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69856" behindDoc="1" locked="0" layoutInCell="1" allowOverlap="1" wp14:anchorId="03AC9206" wp14:editId="0E6AB139">
                <wp:simplePos x="0" y="0"/>
                <wp:positionH relativeFrom="page">
                  <wp:posOffset>972820</wp:posOffset>
                </wp:positionH>
                <wp:positionV relativeFrom="paragraph">
                  <wp:posOffset>163830</wp:posOffset>
                </wp:positionV>
                <wp:extent cx="3004185" cy="1270"/>
                <wp:effectExtent l="0" t="0" r="0" b="0"/>
                <wp:wrapTopAndBottom/>
                <wp:docPr id="72932008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4C671" id="Freeform 35" o:spid="_x0000_s1026" style="position:absolute;margin-left:76.6pt;margin-top:12.9pt;width:236.55pt;height:.1pt;z-index:-25154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iR0fg3gAAAAkBAAAPAAAAZHJzL2Rvd25yZXYu&#10;eG1sTI/BTsMwEETvSPyDtUjcqN1UtVAap6oKHJAQUhu4b+NtEojtELtt+HuWExxn9ml2plhPrhdn&#10;GmMXvIH5TIEgXwfb+cbAW/V0dw8iJvQW++DJwDdFWJfXVwXmNlz8js771AgO8TFHA21KQy5lrFty&#10;GGdhIM+3YxgdJpZjI+2IFw53vcyU0tJh5/lDiwNtW6o/9ydnYPs8ZI/Vyw4373P9VdNr1aiPB2Nu&#10;b6bNCkSiKf3B8Fufq0PJnQ7h5G0UPevlImPUQLbkCQzoTC9AHNjQCmRZyP8Lyh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kdH4N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0880" behindDoc="1" locked="0" layoutInCell="1" allowOverlap="1" wp14:anchorId="2E1D7E4C" wp14:editId="3C82F1FE">
                <wp:simplePos x="0" y="0"/>
                <wp:positionH relativeFrom="page">
                  <wp:posOffset>972820</wp:posOffset>
                </wp:positionH>
                <wp:positionV relativeFrom="paragraph">
                  <wp:posOffset>403225</wp:posOffset>
                </wp:positionV>
                <wp:extent cx="3004185" cy="1270"/>
                <wp:effectExtent l="0" t="0" r="0" b="0"/>
                <wp:wrapTopAndBottom/>
                <wp:docPr id="1571695724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D6BE4" id="Freeform 34" o:spid="_x0000_s1026" style="position:absolute;margin-left:76.6pt;margin-top:31.75pt;width:236.55pt;height:.1pt;z-index:-25154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Aqpvih3gAAAAkBAAAPAAAAZHJzL2Rvd25yZXYu&#10;eG1sTI/BTsMwDIbvSLxDZCRuLF2rBVSaTtOAAxKatBXuWWPaQuOUJtvK2887wfG3P/3+XCwn14sj&#10;jqHzpGE+S0Ag1d521Gh4r17uHkCEaMia3hNq+MUAy/L6qjC59Sfa4nEXG8ElFHKjoY1xyKUMdYvO&#10;hJkfkHj36UdnIsexkXY0Jy53vUyTRElnOuILrRlw3WL9vTs4DevXIX2u3rZm9TFXPzVuqib5etL6&#10;9mZaPYKIOMU/GC76rA4lO+39gWwQPedFljKqQWULEAyoVGUg9pfBPciykP8/KM8A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Kqb4o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1904" behindDoc="1" locked="0" layoutInCell="1" allowOverlap="1" wp14:anchorId="068A6296" wp14:editId="05F4C8A5">
                <wp:simplePos x="0" y="0"/>
                <wp:positionH relativeFrom="page">
                  <wp:posOffset>972820</wp:posOffset>
                </wp:positionH>
                <wp:positionV relativeFrom="paragraph">
                  <wp:posOffset>643890</wp:posOffset>
                </wp:positionV>
                <wp:extent cx="3004185" cy="1270"/>
                <wp:effectExtent l="0" t="0" r="0" b="0"/>
                <wp:wrapTopAndBottom/>
                <wp:docPr id="145073284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A389E" id="Freeform 33" o:spid="_x0000_s1026" style="position:absolute;margin-left:76.6pt;margin-top:50.7pt;width:236.55pt;height:.1pt;z-index:-25154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BFxkb1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VDJ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EXGRvX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2C57F987" w14:textId="243DC138" w:rsidR="004B1A5D" w:rsidRPr="004B1A5D" w:rsidRDefault="00874886" w:rsidP="004B1A5D">
      <w:pPr>
        <w:jc w:val="both"/>
      </w:pPr>
      <w:r>
        <w:t xml:space="preserve">                       </w:t>
      </w:r>
      <w:r w:rsidR="004B1A5D" w:rsidRPr="004B1A5D">
        <w:t>(Nazwa i adres wykonawcy)</w:t>
      </w:r>
    </w:p>
    <w:p w14:paraId="460C7E58" w14:textId="77777777" w:rsidR="004B1A5D" w:rsidRPr="004B1A5D" w:rsidRDefault="004B1A5D" w:rsidP="004B1A5D">
      <w:pPr>
        <w:jc w:val="both"/>
      </w:pPr>
    </w:p>
    <w:p w14:paraId="6857C8B0" w14:textId="77777777" w:rsidR="004B1A5D" w:rsidRPr="004B1A5D" w:rsidRDefault="004B1A5D" w:rsidP="00874886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0ABAF629" w14:textId="77777777" w:rsidR="004B1A5D" w:rsidRPr="004B1A5D" w:rsidRDefault="004B1A5D" w:rsidP="004B1A5D">
      <w:pPr>
        <w:jc w:val="both"/>
      </w:pPr>
    </w:p>
    <w:p w14:paraId="3C893F61" w14:textId="238BB0AA" w:rsidR="004B1A5D" w:rsidRPr="004B1A5D" w:rsidRDefault="004B1A5D" w:rsidP="00874886">
      <w:pPr>
        <w:jc w:val="center"/>
        <w:rPr>
          <w:b/>
          <w:bCs/>
        </w:rPr>
      </w:pPr>
      <w:r w:rsidRPr="004B1A5D">
        <w:rPr>
          <w:b/>
          <w:bCs/>
        </w:rPr>
        <w:t>OŚWIADCZENIE WYKONAWCY W ZAKRESIE ART. 108 UST. 1 PKT 5 PZP O PRZYNALEŻNOŚCI LUB BRAKU PRZYNALEŻNOŚCI DO TEJ SAMEJ GRUPY</w:t>
      </w:r>
      <w:r w:rsidR="00874886">
        <w:rPr>
          <w:b/>
          <w:bCs/>
        </w:rPr>
        <w:t xml:space="preserve"> </w:t>
      </w:r>
      <w:r w:rsidRPr="004B1A5D">
        <w:rPr>
          <w:b/>
        </w:rPr>
        <w:t>KAPITAŁOWEJ</w:t>
      </w:r>
    </w:p>
    <w:p w14:paraId="785153A3" w14:textId="77777777" w:rsidR="004B1A5D" w:rsidRPr="004B1A5D" w:rsidRDefault="004B1A5D" w:rsidP="004B1A5D">
      <w:pPr>
        <w:jc w:val="both"/>
        <w:rPr>
          <w:b/>
        </w:rPr>
      </w:pPr>
    </w:p>
    <w:p w14:paraId="63028787" w14:textId="5B13B276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874886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605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="006E5A54" w:rsidRPr="006E5A54">
        <w:rPr>
          <w:b/>
          <w:bCs/>
          <w:i/>
          <w:iCs/>
        </w:rPr>
        <w:t>„Budowa drogi w leśnictwie Lubraniec, uroczysko Michałowo</w:t>
      </w:r>
      <w:r w:rsidRPr="004B1A5D">
        <w:rPr>
          <w:b/>
          <w:bCs/>
        </w:rPr>
        <w:t>”</w:t>
      </w:r>
    </w:p>
    <w:p w14:paraId="731634DC" w14:textId="77777777" w:rsidR="004B1A5D" w:rsidRPr="004B1A5D" w:rsidRDefault="004B1A5D" w:rsidP="004B1A5D">
      <w:pPr>
        <w:jc w:val="both"/>
      </w:pPr>
      <w:r w:rsidRPr="004B1A5D">
        <w:t>Ja niżej podpisany</w:t>
      </w:r>
    </w:p>
    <w:p w14:paraId="585F40DB" w14:textId="07D465CF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2928" behindDoc="1" locked="0" layoutInCell="1" allowOverlap="1" wp14:anchorId="1AC2259B" wp14:editId="25295F9C">
                <wp:simplePos x="0" y="0"/>
                <wp:positionH relativeFrom="page">
                  <wp:posOffset>972820</wp:posOffset>
                </wp:positionH>
                <wp:positionV relativeFrom="paragraph">
                  <wp:posOffset>222885</wp:posOffset>
                </wp:positionV>
                <wp:extent cx="5591810" cy="1270"/>
                <wp:effectExtent l="0" t="0" r="0" b="0"/>
                <wp:wrapTopAndBottom/>
                <wp:docPr id="91889129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605DB" id="Freeform 32" o:spid="_x0000_s1026" style="position:absolute;margin-left:76.6pt;margin-top:17.55pt;width:440.3pt;height:.1pt;z-index:-25154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TU1/DeAAAACgEAAA8AAABkcnMvZG93bnJldi54&#10;bWxMj81OwzAQhO9IvIO1SFxQ67QmgEKcCvFz4VJRiri68RJHjddR7Lbh7dmcynFmP83OlKvRd+KI&#10;Q2wDaVjMMxBIdbAtNRq2n2+zBxAxGbKmC4QafjHCqrq8KE1hw4k+8LhJjeAQioXR4FLqCylj7dCb&#10;OA89Et9+wuBNYjk00g7mxOG+k8ssu5PetMQfnOnx2WG93xy8hqDs9817f/v1ep83pPzL2u3jWuvr&#10;q/HpEUTCMZ1hmOpzdai40y4cyEbRsc7VklENKl+AmIBMKR6zmxwFsirl/wnVH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E1Nfw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3952" behindDoc="1" locked="0" layoutInCell="1" allowOverlap="1" wp14:anchorId="3F45B545" wp14:editId="7047EA7C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3715" cy="1270"/>
                <wp:effectExtent l="0" t="0" r="0" b="0"/>
                <wp:wrapTopAndBottom/>
                <wp:docPr id="1513580126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71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9"/>
                            <a:gd name="T2" fmla="+- 0 10340 1532"/>
                            <a:gd name="T3" fmla="*/ T2 w 88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9">
                              <a:moveTo>
                                <a:pt x="0" y="0"/>
                              </a:moveTo>
                              <a:lnTo>
                                <a:pt x="88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E0AF8" id="Freeform 31" o:spid="_x0000_s1026" style="position:absolute;margin-left:76.6pt;margin-top:30.35pt;width:440.45pt;height:.1pt;z-index:-25154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" path="m,l8808,e" filled="f" strokeweight=".22058mm">
                <v:path arrowok="t" o:connecttype="custom" o:connectlocs="0,0;559308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4976" behindDoc="1" locked="0" layoutInCell="1" allowOverlap="1" wp14:anchorId="11FB8FC2" wp14:editId="7AC6D0ED">
                <wp:simplePos x="0" y="0"/>
                <wp:positionH relativeFrom="page">
                  <wp:posOffset>972820</wp:posOffset>
                </wp:positionH>
                <wp:positionV relativeFrom="paragraph">
                  <wp:posOffset>550545</wp:posOffset>
                </wp:positionV>
                <wp:extent cx="5591810" cy="1270"/>
                <wp:effectExtent l="0" t="0" r="0" b="0"/>
                <wp:wrapTopAndBottom/>
                <wp:docPr id="1341563213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8627" id="Freeform 30" o:spid="_x0000_s1026" style="position:absolute;margin-left:76.6pt;margin-top:43.35pt;width:440.3pt;height:.1pt;z-index:-25154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Hg87U/eAAAACgEAAA8AAABkcnMvZG93bnJldi54&#10;bWxMj0tPwzAQhO9I/Adrkbgg6lDTByFOhXhcuFSUVlzdeImjxusodtvw79mc4Dizn2ZnitXgW3HC&#10;PjaBNNxNMhBIVbAN1Rq2n2+3SxAxGbKmDYQafjDCqry8KExuw5k+8LRJteAQirnR4FLqcilj5dCb&#10;OAkdEt++Q+9NYtnX0vbmzOG+ldMsm0tvGuIPznT47LA6bI5eQ1D26+a9u9+9LmY1Kf+ydoe41vr6&#10;anh6BJFwSH8wjPW5OpTcaR+OZKNoWc/UlFENy/kCxAhkSvGY/eg8gCwL+X9C+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B4PO1P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5947E387" w14:textId="77777777" w:rsidR="004B1A5D" w:rsidRPr="004B1A5D" w:rsidRDefault="004B1A5D" w:rsidP="004B1A5D">
      <w:pPr>
        <w:jc w:val="both"/>
      </w:pPr>
    </w:p>
    <w:p w14:paraId="35F0A74F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6C4F3F7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6000" behindDoc="1" locked="0" layoutInCell="1" allowOverlap="1" wp14:anchorId="384A10EE" wp14:editId="0C78459E">
                <wp:simplePos x="0" y="0"/>
                <wp:positionH relativeFrom="page">
                  <wp:posOffset>972820</wp:posOffset>
                </wp:positionH>
                <wp:positionV relativeFrom="paragraph">
                  <wp:posOffset>222250</wp:posOffset>
                </wp:positionV>
                <wp:extent cx="5593080" cy="1270"/>
                <wp:effectExtent l="0" t="0" r="0" b="0"/>
                <wp:wrapTopAndBottom/>
                <wp:docPr id="144948211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97681" id="Freeform 29" o:spid="_x0000_s1026" style="position:absolute;margin-left:76.6pt;margin-top:17.5pt;width:440.4pt;height:.1pt;z-index:-25154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IiREfjcAAAACgEAAA8AAABkcnMvZG93bnJldi54&#10;bWxMj0FPwzAMhe9I/IfISNxYSrvB1DWdEAiJE9JaxDlrvLaicaok3bp/j3uCm5/99Py9Yj/bQZzR&#10;h96RgsdVAgKpcaanVsFX/f6wBRGiJqMHR6jgigH25e1NoXPjLnTAcxVbwSEUcq2gi3HMpQxNh1aH&#10;lRuR+HZy3urI0rfSeH3hcDvINEmepNU98YdOj/jaYfNTTVYBruvq+8Nv/bWq04PN3qbnaf5U6v5u&#10;ftmBiDjHPzMs+IwOJTMd3UQmiIH1JkvZqiDbcKfFkGRrno7LJgVZFvJ/hfIX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iJER+N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7024" behindDoc="1" locked="0" layoutInCell="1" allowOverlap="1" wp14:anchorId="7D1378FD" wp14:editId="6F1583C2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1810" cy="1270"/>
                <wp:effectExtent l="0" t="0" r="0" b="0"/>
                <wp:wrapTopAndBottom/>
                <wp:docPr id="120915166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5331D" id="Freeform 28" o:spid="_x0000_s1026" style="position:absolute;margin-left:76.6pt;margin-top:30.35pt;width:440.3pt;height:.1pt;z-index:-25153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/FTebeAAAACgEAAA8AAABkcnMvZG93bnJldi54&#10;bWxMj81OwzAQhO9IvIO1SFwQtalpCyFOhfi59FLRFnF14yWJGq+j2G3D27M5wXFmP83O5MvBt+KE&#10;fWwCGbibKBBIZXANVQZ22/fbBxAxWXK2DYQGfjDCsri8yG3mwpk+8LRJleAQipk1UKfUZVLGskZv&#10;4yR0SHz7Dr23iWVfSdfbM4f7Vk6VmktvG+IPte3wpcbysDl6A0G7r5tVd//5tphVpP3ruj7EtTHX&#10;V8PzE4iEQ/qDYazP1aHgTvtwJBdFy3qmp4wamKsFiBFQWvOY/eg8gixy+X9C8Qs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vxU3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8048" behindDoc="1" locked="0" layoutInCell="1" allowOverlap="1" wp14:anchorId="276CA170" wp14:editId="0D7A1830">
                <wp:simplePos x="0" y="0"/>
                <wp:positionH relativeFrom="page">
                  <wp:posOffset>972820</wp:posOffset>
                </wp:positionH>
                <wp:positionV relativeFrom="paragraph">
                  <wp:posOffset>549910</wp:posOffset>
                </wp:positionV>
                <wp:extent cx="5593080" cy="1270"/>
                <wp:effectExtent l="0" t="0" r="0" b="0"/>
                <wp:wrapTopAndBottom/>
                <wp:docPr id="84574243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01FCE" id="Freeform 27" o:spid="_x0000_s1026" style="position:absolute;margin-left:76.6pt;margin-top:43.3pt;width:440.4pt;height:.1pt;z-index:-25153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7419F4D" w14:textId="77777777" w:rsidR="004B1A5D" w:rsidRPr="004B1A5D" w:rsidRDefault="004B1A5D" w:rsidP="004B1A5D">
      <w:pPr>
        <w:jc w:val="both"/>
      </w:pPr>
    </w:p>
    <w:p w14:paraId="6B89314D" w14:textId="77777777" w:rsidR="004B1A5D" w:rsidRPr="004B1A5D" w:rsidRDefault="004B1A5D" w:rsidP="004B1A5D">
      <w:pPr>
        <w:jc w:val="both"/>
      </w:pPr>
    </w:p>
    <w:p w14:paraId="09353922" w14:textId="77777777" w:rsidR="004B1A5D" w:rsidRPr="004B1A5D" w:rsidRDefault="004B1A5D" w:rsidP="004B1A5D">
      <w:pPr>
        <w:jc w:val="both"/>
      </w:pPr>
    </w:p>
    <w:p w14:paraId="59DD7F07" w14:textId="77777777" w:rsidR="004B1A5D" w:rsidRPr="004B1A5D" w:rsidRDefault="004B1A5D" w:rsidP="004B1A5D">
      <w:pPr>
        <w:jc w:val="both"/>
      </w:pPr>
    </w:p>
    <w:p w14:paraId="215F19CB" w14:textId="77777777" w:rsidR="004B1A5D" w:rsidRPr="004B1A5D" w:rsidRDefault="004B1A5D" w:rsidP="004B1A5D">
      <w:pPr>
        <w:jc w:val="both"/>
      </w:pPr>
      <w:r w:rsidRPr="004B1A5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FFE9C64" wp14:editId="05C26F97">
                <wp:simplePos x="0" y="0"/>
                <wp:positionH relativeFrom="page">
                  <wp:posOffset>986155</wp:posOffset>
                </wp:positionH>
                <wp:positionV relativeFrom="paragraph">
                  <wp:posOffset>13970</wp:posOffset>
                </wp:positionV>
                <wp:extent cx="133985" cy="133985"/>
                <wp:effectExtent l="0" t="0" r="0" b="0"/>
                <wp:wrapNone/>
                <wp:docPr id="175606170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70EFD" id="Rectangle 26" o:spid="_x0000_s1026" style="position:absolute;margin-left:77.65pt;margin-top:1.1pt;width:10.55pt;height:10.5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" filled="f" strokeweight=".72pt">
                <w10:wrap anchorx="page"/>
              </v:rect>
            </w:pict>
          </mc:Fallback>
        </mc:AlternateContent>
      </w:r>
      <w:r w:rsidRPr="004B1A5D">
        <w:t xml:space="preserve">oświadczam, że Wykonawca, którego reprezentuję nie przynależy do grupy kapitałowej w rozumieniu ustawy z dnia 16 lutego 2007 r. o ochronie konkurencji i konsumentów (tekst jedn. Dz. U. z 2021 r. poz. 275 z </w:t>
      </w:r>
      <w:proofErr w:type="spellStart"/>
      <w:r w:rsidRPr="004B1A5D">
        <w:t>późn</w:t>
      </w:r>
      <w:proofErr w:type="spellEnd"/>
      <w:r w:rsidRPr="004B1A5D">
        <w:t>. zm.) z innym wykonawcą, który złożył ofertę lub ofertę częściową w przedmiotowym postępowaniu*</w:t>
      </w:r>
    </w:p>
    <w:p w14:paraId="586D49F3" w14:textId="77777777" w:rsidR="004B1A5D" w:rsidRPr="004B1A5D" w:rsidRDefault="004B1A5D" w:rsidP="004B1A5D">
      <w:pPr>
        <w:jc w:val="both"/>
      </w:pPr>
    </w:p>
    <w:p w14:paraId="73BADADF" w14:textId="77777777" w:rsidR="004B1A5D" w:rsidRPr="004B1A5D" w:rsidRDefault="004B1A5D" w:rsidP="004B1A5D">
      <w:pPr>
        <w:jc w:val="both"/>
      </w:pPr>
    </w:p>
    <w:p w14:paraId="626B96EB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3F9D5E" wp14:editId="1684EAC1">
                <wp:simplePos x="0" y="0"/>
                <wp:positionH relativeFrom="page">
                  <wp:posOffset>986155</wp:posOffset>
                </wp:positionH>
                <wp:positionV relativeFrom="paragraph">
                  <wp:posOffset>14605</wp:posOffset>
                </wp:positionV>
                <wp:extent cx="133985" cy="133985"/>
                <wp:effectExtent l="0" t="0" r="0" b="0"/>
                <wp:wrapNone/>
                <wp:docPr id="163750673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" cy="13398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DFD66" id="Rectangle 25" o:spid="_x0000_s1026" style="position:absolute;margin-left:77.65pt;margin-top:1.15pt;width:10.55pt;height:10.5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" filled="f" strokeweight=".72pt">
                <w10:wrap anchorx="page"/>
              </v:rect>
            </w:pict>
          </mc:Fallback>
        </mc:AlternateContent>
      </w:r>
      <w:r w:rsidRPr="004B1A5D">
        <w:t xml:space="preserve">oświadczam, że Wykonawca, którego reprezentuję przynależy do grupy kapitałowej w rozumieniu ustawy z dnia 16 lutego 2007 r. o ochronie konkurencji i konsumentów (tekst jedn. Dz. U. z 2021 r. poz. 275 z </w:t>
      </w:r>
      <w:proofErr w:type="spellStart"/>
      <w:r w:rsidRPr="004B1A5D">
        <w:t>późn</w:t>
      </w:r>
      <w:proofErr w:type="spellEnd"/>
      <w:r w:rsidRPr="004B1A5D">
        <w:t>. zm.) wraz z wykonawcą, który złożył ofertę lub ofertę częściową w przedmiotowym postępowaniu tj. (podać nazwę i adres)*:</w:t>
      </w:r>
    </w:p>
    <w:p w14:paraId="5489A397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79072" behindDoc="1" locked="0" layoutInCell="1" allowOverlap="1" wp14:anchorId="042EAC28" wp14:editId="0D8F3D4C">
                <wp:simplePos x="0" y="0"/>
                <wp:positionH relativeFrom="page">
                  <wp:posOffset>972820</wp:posOffset>
                </wp:positionH>
                <wp:positionV relativeFrom="paragraph">
                  <wp:posOffset>221615</wp:posOffset>
                </wp:positionV>
                <wp:extent cx="5593080" cy="1270"/>
                <wp:effectExtent l="0" t="0" r="0" b="0"/>
                <wp:wrapTopAndBottom/>
                <wp:docPr id="108993469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308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8"/>
                            <a:gd name="T2" fmla="+- 0 10339 1532"/>
                            <a:gd name="T3" fmla="*/ T2 w 8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8">
                              <a:moveTo>
                                <a:pt x="0" y="0"/>
                              </a:moveTo>
                              <a:lnTo>
                                <a:pt x="8807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B69CA" id="Freeform 24" o:spid="_x0000_s1026" style="position:absolute;margin-left:76.6pt;margin-top:17.45pt;width:440.4pt;height:.1pt;z-index:-25153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" path="m,l8807,e" filled="f" strokeweight=".22058mm">
                <v:path arrowok="t" o:connecttype="custom" o:connectlocs="0,0;5592445,0" o:connectangles="0,0"/>
                <w10:wrap type="topAndBottom" anchorx="page"/>
              </v:shape>
            </w:pict>
          </mc:Fallback>
        </mc:AlternateContent>
      </w:r>
    </w:p>
    <w:p w14:paraId="3F55B91D" w14:textId="77777777" w:rsidR="004B1A5D" w:rsidRPr="004B1A5D" w:rsidRDefault="004B1A5D" w:rsidP="004B1A5D">
      <w:pPr>
        <w:jc w:val="both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**</w:t>
      </w:r>
    </w:p>
    <w:p w14:paraId="56AB5E88" w14:textId="77777777" w:rsidR="004B1A5D" w:rsidRPr="004B1A5D" w:rsidRDefault="004B1A5D" w:rsidP="004B1A5D">
      <w:pPr>
        <w:jc w:val="both"/>
      </w:pPr>
    </w:p>
    <w:p w14:paraId="19E5C827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0096" behindDoc="1" locked="0" layoutInCell="1" allowOverlap="1" wp14:anchorId="4B2F3A04" wp14:editId="6DD18823">
                <wp:simplePos x="0" y="0"/>
                <wp:positionH relativeFrom="page">
                  <wp:posOffset>4684395</wp:posOffset>
                </wp:positionH>
                <wp:positionV relativeFrom="paragraph">
                  <wp:posOffset>163830</wp:posOffset>
                </wp:positionV>
                <wp:extent cx="1656715" cy="1270"/>
                <wp:effectExtent l="0" t="0" r="0" b="0"/>
                <wp:wrapTopAndBottom/>
                <wp:docPr id="1398332778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5C935" id="Freeform 23" o:spid="_x0000_s1026" style="position:absolute;margin-left:368.85pt;margin-top:12.9pt;width:130.45pt;height:.1pt;z-index:-25153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4GDh7t8AAAAJAQAADwAAAGRycy9kb3ducmV2&#10;LnhtbEyPwU7DMAyG70i8Q2QkLoilDGi60nSakEAcx9g0cfMa01ZtkqrJtvL2mBMcbX/6/f3FcrK9&#10;ONEYWu803M0SEOQqb1pXa9h+vNxmIEJEZ7D3jjR8U4BleXlRYG782b3TaRNrwSEu5KihiXHIpQxV&#10;QxbDzA/k+PblR4uRx7GWZsQzh9tezpMklRZbxx8aHOi5oarbHK2GdL+7wQy7Xbday7cHmyn1+Tpq&#10;fX01rZ5ARJriHwy/+qwOJTsd/NGZIHoN6l4pRjXMH7kCA4tFloI48CJNQJaF/N+g/AE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DgYOHu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</w:p>
    <w:p w14:paraId="66B80E87" w14:textId="66F7B5C0" w:rsidR="004B1A5D" w:rsidRPr="004B1A5D" w:rsidRDefault="004B1A5D" w:rsidP="00782BF5">
      <w:pPr>
        <w:jc w:val="right"/>
        <w:sectPr w:rsidR="004B1A5D" w:rsidRPr="004B1A5D">
          <w:headerReference w:type="default" r:id="rId20"/>
          <w:footerReference w:type="default" r:id="rId21"/>
          <w:pgSz w:w="11910" w:h="16840"/>
          <w:pgMar w:top="920" w:right="857" w:bottom="1360" w:left="600" w:header="714" w:footer="1160" w:gutter="0"/>
          <w:pgNumType w:start="1"/>
          <w:cols w:space="708"/>
        </w:sectPr>
      </w:pPr>
      <w:r w:rsidRPr="004B1A5D">
        <w:t>(podpis</w:t>
      </w:r>
      <w:r w:rsidR="00782BF5">
        <w:t>)</w:t>
      </w:r>
    </w:p>
    <w:p w14:paraId="649DDBA7" w14:textId="77777777" w:rsidR="004B1A5D" w:rsidRPr="004B1A5D" w:rsidRDefault="004B1A5D" w:rsidP="004B1A5D">
      <w:pPr>
        <w:jc w:val="both"/>
      </w:pPr>
    </w:p>
    <w:p w14:paraId="17008E75" w14:textId="77777777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* należy skreślić odpowiedni kwadrat,</w:t>
      </w:r>
    </w:p>
    <w:p w14:paraId="0B65CA7E" w14:textId="77777777" w:rsidR="004B1A5D" w:rsidRPr="004B1A5D" w:rsidRDefault="004B1A5D" w:rsidP="004B1A5D">
      <w:pPr>
        <w:jc w:val="both"/>
        <w:rPr>
          <w:i/>
        </w:rPr>
      </w:pPr>
      <w:r w:rsidRPr="004B1A5D">
        <w:rPr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2905CE1" w14:textId="77777777" w:rsidR="004B1A5D" w:rsidRDefault="004B1A5D" w:rsidP="004B1A5D">
      <w:pPr>
        <w:jc w:val="both"/>
        <w:rPr>
          <w:i/>
        </w:rPr>
      </w:pPr>
    </w:p>
    <w:p w14:paraId="6B75ECF7" w14:textId="77777777" w:rsidR="00782BF5" w:rsidRDefault="00782BF5" w:rsidP="004B1A5D">
      <w:pPr>
        <w:jc w:val="both"/>
        <w:rPr>
          <w:i/>
        </w:rPr>
      </w:pPr>
    </w:p>
    <w:p w14:paraId="67FF8F44" w14:textId="77777777" w:rsidR="00782BF5" w:rsidRDefault="00782BF5" w:rsidP="004B1A5D">
      <w:pPr>
        <w:jc w:val="both"/>
        <w:rPr>
          <w:i/>
        </w:rPr>
      </w:pPr>
    </w:p>
    <w:p w14:paraId="672781C6" w14:textId="77777777" w:rsidR="00782BF5" w:rsidRDefault="00782BF5" w:rsidP="004B1A5D">
      <w:pPr>
        <w:jc w:val="both"/>
        <w:rPr>
          <w:i/>
        </w:rPr>
      </w:pPr>
    </w:p>
    <w:p w14:paraId="323CBE7D" w14:textId="77777777" w:rsidR="00782BF5" w:rsidRDefault="00782BF5" w:rsidP="004B1A5D">
      <w:pPr>
        <w:jc w:val="both"/>
        <w:rPr>
          <w:i/>
        </w:rPr>
      </w:pPr>
    </w:p>
    <w:p w14:paraId="2E465EB9" w14:textId="77777777" w:rsidR="00782BF5" w:rsidRDefault="00782BF5" w:rsidP="004B1A5D">
      <w:pPr>
        <w:jc w:val="both"/>
        <w:rPr>
          <w:i/>
        </w:rPr>
      </w:pPr>
    </w:p>
    <w:p w14:paraId="64C04705" w14:textId="77777777" w:rsidR="00782BF5" w:rsidRDefault="00782BF5" w:rsidP="004B1A5D">
      <w:pPr>
        <w:jc w:val="both"/>
        <w:rPr>
          <w:i/>
        </w:rPr>
      </w:pPr>
    </w:p>
    <w:p w14:paraId="7D2C4752" w14:textId="77777777" w:rsidR="00782BF5" w:rsidRDefault="00782BF5" w:rsidP="004B1A5D">
      <w:pPr>
        <w:jc w:val="both"/>
        <w:rPr>
          <w:i/>
        </w:rPr>
      </w:pPr>
    </w:p>
    <w:p w14:paraId="22BB04CD" w14:textId="77777777" w:rsidR="00782BF5" w:rsidRDefault="00782BF5" w:rsidP="004B1A5D">
      <w:pPr>
        <w:jc w:val="both"/>
        <w:rPr>
          <w:i/>
        </w:rPr>
      </w:pPr>
    </w:p>
    <w:p w14:paraId="42DEEE32" w14:textId="77777777" w:rsidR="00782BF5" w:rsidRDefault="00782BF5" w:rsidP="004B1A5D">
      <w:pPr>
        <w:jc w:val="both"/>
        <w:rPr>
          <w:i/>
        </w:rPr>
      </w:pPr>
    </w:p>
    <w:p w14:paraId="1C546FAA" w14:textId="77777777" w:rsidR="00782BF5" w:rsidRDefault="00782BF5" w:rsidP="004B1A5D">
      <w:pPr>
        <w:jc w:val="both"/>
        <w:rPr>
          <w:i/>
        </w:rPr>
      </w:pPr>
    </w:p>
    <w:p w14:paraId="076D54A5" w14:textId="77777777" w:rsidR="00782BF5" w:rsidRDefault="00782BF5" w:rsidP="004B1A5D">
      <w:pPr>
        <w:jc w:val="both"/>
        <w:rPr>
          <w:i/>
        </w:rPr>
      </w:pPr>
    </w:p>
    <w:p w14:paraId="3F67D467" w14:textId="77777777" w:rsidR="00782BF5" w:rsidRDefault="00782BF5" w:rsidP="004B1A5D">
      <w:pPr>
        <w:jc w:val="both"/>
        <w:rPr>
          <w:i/>
        </w:rPr>
      </w:pPr>
    </w:p>
    <w:p w14:paraId="43C0E8B3" w14:textId="77777777" w:rsidR="00782BF5" w:rsidRDefault="00782BF5" w:rsidP="004B1A5D">
      <w:pPr>
        <w:jc w:val="both"/>
        <w:rPr>
          <w:i/>
        </w:rPr>
      </w:pPr>
    </w:p>
    <w:p w14:paraId="1222B738" w14:textId="77777777" w:rsidR="00782BF5" w:rsidRDefault="00782BF5" w:rsidP="004B1A5D">
      <w:pPr>
        <w:jc w:val="both"/>
        <w:rPr>
          <w:i/>
        </w:rPr>
      </w:pPr>
    </w:p>
    <w:p w14:paraId="7CF7F8CD" w14:textId="77777777" w:rsidR="00782BF5" w:rsidRDefault="00782BF5" w:rsidP="004B1A5D">
      <w:pPr>
        <w:jc w:val="both"/>
        <w:rPr>
          <w:i/>
        </w:rPr>
      </w:pPr>
    </w:p>
    <w:p w14:paraId="2CDAF45C" w14:textId="77777777" w:rsidR="00782BF5" w:rsidRDefault="00782BF5" w:rsidP="004B1A5D">
      <w:pPr>
        <w:jc w:val="both"/>
        <w:rPr>
          <w:i/>
        </w:rPr>
      </w:pPr>
    </w:p>
    <w:p w14:paraId="4F5A65A9" w14:textId="77777777" w:rsidR="00782BF5" w:rsidRDefault="00782BF5" w:rsidP="004B1A5D">
      <w:pPr>
        <w:jc w:val="both"/>
        <w:rPr>
          <w:i/>
        </w:rPr>
      </w:pPr>
    </w:p>
    <w:p w14:paraId="0ABEB7DB" w14:textId="77777777" w:rsidR="00782BF5" w:rsidRDefault="00782BF5" w:rsidP="004B1A5D">
      <w:pPr>
        <w:jc w:val="both"/>
        <w:rPr>
          <w:i/>
        </w:rPr>
      </w:pPr>
    </w:p>
    <w:p w14:paraId="046A3136" w14:textId="77777777" w:rsidR="00782BF5" w:rsidRDefault="00782BF5" w:rsidP="004B1A5D">
      <w:pPr>
        <w:jc w:val="both"/>
        <w:rPr>
          <w:i/>
        </w:rPr>
      </w:pPr>
    </w:p>
    <w:p w14:paraId="72119C20" w14:textId="77777777" w:rsidR="00782BF5" w:rsidRDefault="00782BF5" w:rsidP="004B1A5D">
      <w:pPr>
        <w:jc w:val="both"/>
        <w:rPr>
          <w:i/>
        </w:rPr>
      </w:pPr>
    </w:p>
    <w:p w14:paraId="05217BAB" w14:textId="77777777" w:rsidR="00782BF5" w:rsidRDefault="00782BF5" w:rsidP="004B1A5D">
      <w:pPr>
        <w:jc w:val="both"/>
        <w:rPr>
          <w:i/>
        </w:rPr>
      </w:pPr>
    </w:p>
    <w:p w14:paraId="2C551AF0" w14:textId="77777777" w:rsidR="00782BF5" w:rsidRPr="004B1A5D" w:rsidRDefault="00782BF5" w:rsidP="004B1A5D">
      <w:pPr>
        <w:jc w:val="both"/>
        <w:rPr>
          <w:i/>
        </w:rPr>
      </w:pPr>
    </w:p>
    <w:p w14:paraId="2748193A" w14:textId="77777777" w:rsidR="004B1A5D" w:rsidRPr="004B1A5D" w:rsidRDefault="004B1A5D" w:rsidP="004B1A5D">
      <w:pPr>
        <w:jc w:val="both"/>
        <w:rPr>
          <w:i/>
        </w:rPr>
      </w:pPr>
    </w:p>
    <w:p w14:paraId="13FC98B8" w14:textId="77777777" w:rsidR="004B1A5D" w:rsidRPr="004B1A5D" w:rsidRDefault="004B1A5D" w:rsidP="00782BF5">
      <w:pPr>
        <w:jc w:val="right"/>
        <w:rPr>
          <w:b/>
          <w:bCs/>
        </w:rPr>
      </w:pPr>
      <w:bookmarkStart w:id="8" w:name="Załącznik_nr_7_-_Wykaz_wykonanych_robót_"/>
      <w:bookmarkEnd w:id="8"/>
      <w:r w:rsidRPr="004B1A5D">
        <w:rPr>
          <w:b/>
          <w:bCs/>
        </w:rPr>
        <w:lastRenderedPageBreak/>
        <w:t>Załącznik nr 7 do SWZ</w:t>
      </w:r>
    </w:p>
    <w:p w14:paraId="0AAC6A51" w14:textId="77777777" w:rsidR="004B1A5D" w:rsidRPr="004B1A5D" w:rsidRDefault="004B1A5D" w:rsidP="004B1A5D">
      <w:pPr>
        <w:jc w:val="both"/>
        <w:rPr>
          <w:b/>
        </w:rPr>
      </w:pPr>
    </w:p>
    <w:p w14:paraId="16B004B2" w14:textId="12513803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1120" behindDoc="1" locked="0" layoutInCell="1" allowOverlap="1" wp14:anchorId="1A609B02" wp14:editId="07274B9C">
                <wp:simplePos x="0" y="0"/>
                <wp:positionH relativeFrom="page">
                  <wp:posOffset>899160</wp:posOffset>
                </wp:positionH>
                <wp:positionV relativeFrom="paragraph">
                  <wp:posOffset>164465</wp:posOffset>
                </wp:positionV>
                <wp:extent cx="3004185" cy="1270"/>
                <wp:effectExtent l="0" t="0" r="0" b="0"/>
                <wp:wrapTopAndBottom/>
                <wp:docPr id="891553522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731"/>
                            <a:gd name="T2" fmla="+- 0 6147 1416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AB505" id="Freeform 22" o:spid="_x0000_s1026" style="position:absolute;margin-left:70.8pt;margin-top:12.95pt;width:236.55pt;height:.1pt;z-index:-25153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" path="m,l4731,e" filled="f" strokeweight=".22058mm">
                <v:path arrowok="t" o:connecttype="custom" o:connectlocs="0,0;30041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2144" behindDoc="1" locked="0" layoutInCell="1" allowOverlap="1" wp14:anchorId="098C55C6" wp14:editId="67C345F3">
                <wp:simplePos x="0" y="0"/>
                <wp:positionH relativeFrom="page">
                  <wp:posOffset>899160</wp:posOffset>
                </wp:positionH>
                <wp:positionV relativeFrom="paragraph">
                  <wp:posOffset>405130</wp:posOffset>
                </wp:positionV>
                <wp:extent cx="3004185" cy="1270"/>
                <wp:effectExtent l="0" t="0" r="0" b="0"/>
                <wp:wrapTopAndBottom/>
                <wp:docPr id="60549604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731"/>
                            <a:gd name="T2" fmla="+- 0 6147 1416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1BC15" id="Freeform 21" o:spid="_x0000_s1026" style="position:absolute;margin-left:70.8pt;margin-top:31.9pt;width:236.55pt;height:.1pt;z-index:-25153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" path="m,l4731,e" filled="f" strokeweight=".22058mm">
                <v:path arrowok="t" o:connecttype="custom" o:connectlocs="0,0;30041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3168" behindDoc="1" locked="0" layoutInCell="1" allowOverlap="1" wp14:anchorId="495F5DE2" wp14:editId="6AA18270">
                <wp:simplePos x="0" y="0"/>
                <wp:positionH relativeFrom="page">
                  <wp:posOffset>899160</wp:posOffset>
                </wp:positionH>
                <wp:positionV relativeFrom="paragraph">
                  <wp:posOffset>644525</wp:posOffset>
                </wp:positionV>
                <wp:extent cx="3004185" cy="1270"/>
                <wp:effectExtent l="0" t="0" r="0" b="0"/>
                <wp:wrapTopAndBottom/>
                <wp:docPr id="117051134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731"/>
                            <a:gd name="T2" fmla="+- 0 6147 1416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BD19E" id="Freeform 20" o:spid="_x0000_s1026" style="position:absolute;margin-left:70.8pt;margin-top:50.75pt;width:236.55pt;height:.1pt;z-index:-25153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" path="m,l4731,e" filled="f" strokeweight=".22058mm">
                <v:path arrowok="t" o:connecttype="custom" o:connectlocs="0,0;3004185,0" o:connectangles="0,0"/>
                <w10:wrap type="topAndBottom" anchorx="page"/>
              </v:shape>
            </w:pict>
          </mc:Fallback>
        </mc:AlternateContent>
      </w:r>
    </w:p>
    <w:p w14:paraId="79B0E72B" w14:textId="3FA6D23A" w:rsidR="004B1A5D" w:rsidRPr="004B1A5D" w:rsidRDefault="00782BF5" w:rsidP="004B1A5D">
      <w:pPr>
        <w:jc w:val="both"/>
      </w:pPr>
      <w:r>
        <w:t xml:space="preserve">                               </w:t>
      </w:r>
      <w:r w:rsidR="004B1A5D" w:rsidRPr="004B1A5D">
        <w:t>(Nazwa i adres wykonawcy)</w:t>
      </w:r>
    </w:p>
    <w:p w14:paraId="12A159E7" w14:textId="77777777" w:rsidR="004B1A5D" w:rsidRPr="004B1A5D" w:rsidRDefault="004B1A5D" w:rsidP="004B1A5D">
      <w:pPr>
        <w:jc w:val="both"/>
      </w:pPr>
    </w:p>
    <w:p w14:paraId="5302C15E" w14:textId="77777777" w:rsidR="004B1A5D" w:rsidRPr="004B1A5D" w:rsidRDefault="004B1A5D" w:rsidP="004B1A5D">
      <w:pPr>
        <w:jc w:val="both"/>
      </w:pPr>
    </w:p>
    <w:p w14:paraId="2BC113CF" w14:textId="77777777" w:rsidR="004B1A5D" w:rsidRPr="004B1A5D" w:rsidRDefault="004B1A5D" w:rsidP="00782BF5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2921ABD1" w14:textId="77777777" w:rsidR="004B1A5D" w:rsidRPr="004B1A5D" w:rsidRDefault="004B1A5D" w:rsidP="004B1A5D">
      <w:pPr>
        <w:jc w:val="both"/>
      </w:pPr>
    </w:p>
    <w:p w14:paraId="0BC92C92" w14:textId="77777777" w:rsidR="004B1A5D" w:rsidRPr="004B1A5D" w:rsidRDefault="004B1A5D" w:rsidP="004B1A5D">
      <w:pPr>
        <w:jc w:val="both"/>
      </w:pPr>
    </w:p>
    <w:p w14:paraId="3FBFA6FE" w14:textId="77777777" w:rsidR="004B1A5D" w:rsidRPr="004B1A5D" w:rsidRDefault="004B1A5D" w:rsidP="004B1A5D">
      <w:pPr>
        <w:jc w:val="both"/>
      </w:pPr>
    </w:p>
    <w:p w14:paraId="367642D4" w14:textId="77777777" w:rsidR="004B1A5D" w:rsidRPr="004B1A5D" w:rsidRDefault="004B1A5D" w:rsidP="00782BF5">
      <w:pPr>
        <w:jc w:val="center"/>
        <w:rPr>
          <w:b/>
          <w:bCs/>
        </w:rPr>
      </w:pPr>
      <w:r w:rsidRPr="004B1A5D">
        <w:rPr>
          <w:b/>
          <w:bCs/>
        </w:rPr>
        <w:t>WYKAZ WYKONANYCH ROBÓT BUDOWLANYCH</w:t>
      </w:r>
    </w:p>
    <w:p w14:paraId="71EE8FB6" w14:textId="77777777" w:rsidR="004B1A5D" w:rsidRPr="004B1A5D" w:rsidRDefault="004B1A5D" w:rsidP="004B1A5D">
      <w:pPr>
        <w:jc w:val="both"/>
        <w:rPr>
          <w:b/>
        </w:rPr>
      </w:pPr>
    </w:p>
    <w:p w14:paraId="680C2B02" w14:textId="4F8E8004" w:rsidR="004B1A5D" w:rsidRPr="004B1A5D" w:rsidRDefault="004B1A5D" w:rsidP="004B1A5D">
      <w:pPr>
        <w:jc w:val="both"/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782BF5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</w:t>
      </w:r>
      <w:r w:rsidRPr="004B1A5D">
        <w:t>0</w:t>
      </w:r>
      <w:r w:rsidR="006E5A54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="006E5A54" w:rsidRPr="006E5A54">
        <w:rPr>
          <w:b/>
          <w:bCs/>
          <w:i/>
          <w:iCs/>
        </w:rPr>
        <w:t>„Budowa drogi w leśnictwie Lubraniec, uroczysko Michałowo</w:t>
      </w:r>
      <w:r w:rsidR="00782BF5" w:rsidRPr="00782BF5">
        <w:rPr>
          <w:b/>
          <w:bCs/>
        </w:rPr>
        <w:t>”</w:t>
      </w:r>
    </w:p>
    <w:p w14:paraId="35DAC92A" w14:textId="77777777" w:rsidR="004B1A5D" w:rsidRPr="004B1A5D" w:rsidRDefault="004B1A5D" w:rsidP="004B1A5D">
      <w:pPr>
        <w:jc w:val="both"/>
      </w:pPr>
      <w:r w:rsidRPr="004B1A5D">
        <w:t>Ja niżej podpisany</w:t>
      </w:r>
    </w:p>
    <w:p w14:paraId="0BD8937A" w14:textId="3E41EC8C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4192" behindDoc="1" locked="0" layoutInCell="1" allowOverlap="1" wp14:anchorId="5115ECA3" wp14:editId="5123FCE9">
                <wp:simplePos x="0" y="0"/>
                <wp:positionH relativeFrom="page">
                  <wp:posOffset>899160</wp:posOffset>
                </wp:positionH>
                <wp:positionV relativeFrom="paragraph">
                  <wp:posOffset>146685</wp:posOffset>
                </wp:positionV>
                <wp:extent cx="5747385" cy="1270"/>
                <wp:effectExtent l="0" t="0" r="0" b="0"/>
                <wp:wrapTopAndBottom/>
                <wp:docPr id="182014434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A142A" id="Freeform 19" o:spid="_x0000_s1026" style="position:absolute;margin-left:70.8pt;margin-top:11.55pt;width:452.55pt;height:.1pt;z-index:-25153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M0ipIngAAAACgEAAA8AAABkcnMvZG93bnJldi54&#10;bWxMj01Lw0AQhu+C/2EZwZvdpC2xpNkUKwhF8GArQm7T7JgPs7Mxu23jv3dzqsd35uGdZ7LNaDpx&#10;psE1lhXEswgEcWl1w5WCj8PLwwqE88gaO8uk4JccbPLbmwxTbS/8Tue9r0QoYZeigtr7PpXSlTUZ&#10;dDPbE4fdlx0M+hCHSuoBL6HcdHIeRYk02HC4UGNPzzWV3/uTUUBvxa59/Wx/dm1x6Mt4uy2cH5W6&#10;vxuf1iA8jf4Kw6Qf1CEPTkd7Yu1EF/IyTgKqYL6IQUxAtEweQRynyQJknsn/L+R/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M0ipIn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5216" behindDoc="1" locked="0" layoutInCell="1" allowOverlap="1" wp14:anchorId="6CAA4C5C" wp14:editId="5C405DD5">
                <wp:simplePos x="0" y="0"/>
                <wp:positionH relativeFrom="page">
                  <wp:posOffset>899160</wp:posOffset>
                </wp:positionH>
                <wp:positionV relativeFrom="paragraph">
                  <wp:posOffset>309245</wp:posOffset>
                </wp:positionV>
                <wp:extent cx="5747385" cy="1270"/>
                <wp:effectExtent l="0" t="0" r="0" b="0"/>
                <wp:wrapTopAndBottom/>
                <wp:docPr id="925417185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4B279" id="Freeform 18" o:spid="_x0000_s1026" style="position:absolute;margin-left:70.8pt;margin-top:24.35pt;width:452.55pt;height:.1pt;z-index:-25153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IEc8gLgAAAACgEAAA8AAABkcnMvZG93bnJldi54&#10;bWxMj09Lw0AQxe+C32EZwZvdREJs02yKFYQieLAVIbdtdswfs7Mxu23jt3dy0tu8mceb38s3k+3F&#10;GUffOlIQLyIQSJUzLdUK3g/Pd0sQPmgyuneECn7Qw6a4vsp1ZtyF3vC8D7XgEPKZVtCEMGRS+qpB&#10;q/3CDUh8+3Sj1YHlWEsz6guH217eR1EqrW6JPzR6wKcGq6/9ySrA13LXvXx037uuPAxVvN2WPkxK&#10;3d5Mj2sQAafwZ4YZn9GhYKajO5HxomedxClbFSTLBxCzIUpSno7zZgWyyOX/CsUv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IEc8gL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</w:p>
    <w:p w14:paraId="0E9E692B" w14:textId="77777777" w:rsidR="004B1A5D" w:rsidRPr="004B1A5D" w:rsidRDefault="004B1A5D" w:rsidP="004B1A5D">
      <w:pPr>
        <w:jc w:val="both"/>
      </w:pPr>
      <w:r w:rsidRPr="004B1A5D">
        <w:t>działając w imieniu i na rzecz</w:t>
      </w:r>
    </w:p>
    <w:p w14:paraId="0EB5E3C1" w14:textId="021C81B8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6240" behindDoc="1" locked="0" layoutInCell="1" allowOverlap="1" wp14:anchorId="2C5C8A53" wp14:editId="753352BD">
                <wp:simplePos x="0" y="0"/>
                <wp:positionH relativeFrom="page">
                  <wp:posOffset>899160</wp:posOffset>
                </wp:positionH>
                <wp:positionV relativeFrom="paragraph">
                  <wp:posOffset>144780</wp:posOffset>
                </wp:positionV>
                <wp:extent cx="5747385" cy="1270"/>
                <wp:effectExtent l="0" t="0" r="0" b="0"/>
                <wp:wrapTopAndBottom/>
                <wp:docPr id="208251059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ECB8D" id="Freeform 17" o:spid="_x0000_s1026" style="position:absolute;margin-left:70.8pt;margin-top:11.4pt;width:452.55pt;height:.1pt;z-index:-251530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OfjLPvgAAAACgEAAA8AAABkcnMvZG93bnJldi54&#10;bWxMj81OwzAQhO9IvIO1SNyonVAFFOJUFAmpQuJAi5Byc+MlP8TrELtteHu2JzjO7KfZmWI1u0Ec&#10;cQqdJw3JQoFAqr3tqNHwvnu+uQcRoiFrBk+o4QcDrMrLi8Lk1p/oDY/b2AgOoZAbDW2MYy5lqFt0&#10;Jiz8iMS3Tz85E1lOjbSTOXG4G2SqVCad6Yg/tGbEpxbrr+3BacDXatO/fPTfm77ajXWyXlchzlpf&#10;X82PDyAizvEPhnN9rg4ld9r7A9kgBtbLJGNUQ5ryhDOgltkdiD07twpkWcj/E8pf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OfjLPv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7264" behindDoc="1" locked="0" layoutInCell="1" allowOverlap="1" wp14:anchorId="4CFA0C87" wp14:editId="2FBF783A">
                <wp:simplePos x="0" y="0"/>
                <wp:positionH relativeFrom="page">
                  <wp:posOffset>899160</wp:posOffset>
                </wp:positionH>
                <wp:positionV relativeFrom="paragraph">
                  <wp:posOffset>309245</wp:posOffset>
                </wp:positionV>
                <wp:extent cx="5747385" cy="1270"/>
                <wp:effectExtent l="0" t="0" r="0" b="0"/>
                <wp:wrapTopAndBottom/>
                <wp:docPr id="187689883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738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51"/>
                            <a:gd name="T2" fmla="+- 0 10467 1416"/>
                            <a:gd name="T3" fmla="*/ T2 w 90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51">
                              <a:moveTo>
                                <a:pt x="0" y="0"/>
                              </a:moveTo>
                              <a:lnTo>
                                <a:pt x="9051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15952" id="Freeform 16" o:spid="_x0000_s1026" style="position:absolute;margin-left:70.8pt;margin-top:24.35pt;width:452.55pt;height:.1pt;z-index:-25152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" path="m,l9051,e" filled="f" strokeweight=".22058mm">
                <v:path arrowok="t" o:connecttype="custom" o:connectlocs="0,0;5747385,0" o:connectangles="0,0"/>
                <w10:wrap type="topAndBottom" anchorx="page"/>
              </v:shape>
            </w:pict>
          </mc:Fallback>
        </mc:AlternateContent>
      </w:r>
    </w:p>
    <w:p w14:paraId="72EF2AF7" w14:textId="77777777" w:rsidR="004B1A5D" w:rsidRPr="004B1A5D" w:rsidRDefault="004B1A5D" w:rsidP="004B1A5D">
      <w:pPr>
        <w:jc w:val="both"/>
      </w:pPr>
      <w:r w:rsidRPr="004B1A5D">
        <w:t>oświadczam, że Wykonawca którego reprezentuję, w okresie ostatnich 5 lat od dnia upływu terminu składania ofert (a jeżeli okres działalności jest krótszy – w tym okresie) wykonał następujące roboty budowlane:</w:t>
      </w:r>
    </w:p>
    <w:p w14:paraId="5C504D59" w14:textId="77777777" w:rsidR="004B1A5D" w:rsidRPr="004B1A5D" w:rsidRDefault="004B1A5D" w:rsidP="004B1A5D">
      <w:pPr>
        <w:jc w:val="both"/>
      </w:pPr>
    </w:p>
    <w:p w14:paraId="0FB446D9" w14:textId="77777777" w:rsidR="004B1A5D" w:rsidRPr="004B1A5D" w:rsidRDefault="004B1A5D" w:rsidP="004B1A5D">
      <w:pPr>
        <w:jc w:val="both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592"/>
        <w:gridCol w:w="1139"/>
        <w:gridCol w:w="1129"/>
        <w:gridCol w:w="3122"/>
        <w:gridCol w:w="1700"/>
      </w:tblGrid>
      <w:tr w:rsidR="004B1A5D" w:rsidRPr="004B1A5D" w14:paraId="68F20974" w14:textId="77777777" w:rsidTr="00367E08">
        <w:trPr>
          <w:trHeight w:val="1057"/>
        </w:trPr>
        <w:tc>
          <w:tcPr>
            <w:tcW w:w="521" w:type="dxa"/>
            <w:vMerge w:val="restart"/>
          </w:tcPr>
          <w:p w14:paraId="120E9B7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lastRenderedPageBreak/>
              <w:t>Lp.</w:t>
            </w:r>
          </w:p>
        </w:tc>
        <w:tc>
          <w:tcPr>
            <w:tcW w:w="2592" w:type="dxa"/>
            <w:vMerge w:val="restart"/>
          </w:tcPr>
          <w:p w14:paraId="556E291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Podmiot, na rzecz którego roboty budowlane zostały wykonane</w:t>
            </w:r>
          </w:p>
          <w:p w14:paraId="7E2C79C0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(nazwa, siedziba - adres)</w:t>
            </w:r>
          </w:p>
        </w:tc>
        <w:tc>
          <w:tcPr>
            <w:tcW w:w="2268" w:type="dxa"/>
            <w:gridSpan w:val="2"/>
          </w:tcPr>
          <w:p w14:paraId="0B47C5B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Termin wykonania robót (dzień/miesiąc/rok)</w:t>
            </w:r>
          </w:p>
        </w:tc>
        <w:tc>
          <w:tcPr>
            <w:tcW w:w="3122" w:type="dxa"/>
            <w:vMerge w:val="restart"/>
          </w:tcPr>
          <w:p w14:paraId="5B79E1C3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Przedmiot (rodzaj) wykonanych robót budowlanych oraz miejsce ich wykonania</w:t>
            </w:r>
          </w:p>
        </w:tc>
        <w:tc>
          <w:tcPr>
            <w:tcW w:w="1700" w:type="dxa"/>
            <w:vMerge w:val="restart"/>
          </w:tcPr>
          <w:p w14:paraId="6DD6EA93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Wartość netto wykonanych robót budowlanych</w:t>
            </w:r>
          </w:p>
        </w:tc>
      </w:tr>
      <w:tr w:rsidR="004B1A5D" w:rsidRPr="004B1A5D" w14:paraId="2C37326E" w14:textId="77777777" w:rsidTr="00367E08">
        <w:trPr>
          <w:trHeight w:val="433"/>
        </w:trPr>
        <w:tc>
          <w:tcPr>
            <w:tcW w:w="521" w:type="dxa"/>
            <w:vMerge/>
            <w:tcBorders>
              <w:top w:val="nil"/>
            </w:tcBorders>
          </w:tcPr>
          <w:p w14:paraId="28619151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14:paraId="421092A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</w:tcPr>
          <w:p w14:paraId="10D74D1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początek</w:t>
            </w:r>
          </w:p>
        </w:tc>
        <w:tc>
          <w:tcPr>
            <w:tcW w:w="1129" w:type="dxa"/>
          </w:tcPr>
          <w:p w14:paraId="2EB624B5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b/>
                <w:lang w:val="pl-PL"/>
              </w:rPr>
            </w:pPr>
            <w:r w:rsidRPr="004B1A5D">
              <w:rPr>
                <w:b/>
                <w:lang w:val="pl-PL"/>
              </w:rPr>
              <w:t>koniec</w:t>
            </w:r>
          </w:p>
        </w:tc>
        <w:tc>
          <w:tcPr>
            <w:tcW w:w="3122" w:type="dxa"/>
            <w:vMerge/>
            <w:tcBorders>
              <w:top w:val="nil"/>
            </w:tcBorders>
          </w:tcPr>
          <w:p w14:paraId="1CAAFF0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707AAF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1EF3AD8F" w14:textId="77777777" w:rsidTr="00367E08">
        <w:trPr>
          <w:trHeight w:val="1132"/>
        </w:trPr>
        <w:tc>
          <w:tcPr>
            <w:tcW w:w="521" w:type="dxa"/>
            <w:tcBorders>
              <w:bottom w:val="single" w:sz="6" w:space="0" w:color="000000"/>
            </w:tcBorders>
          </w:tcPr>
          <w:p w14:paraId="5C96783B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  <w:tcBorders>
              <w:bottom w:val="single" w:sz="6" w:space="0" w:color="000000"/>
            </w:tcBorders>
          </w:tcPr>
          <w:p w14:paraId="138F5A36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 w14:paraId="7D8476D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29" w:type="dxa"/>
            <w:tcBorders>
              <w:bottom w:val="single" w:sz="6" w:space="0" w:color="000000"/>
            </w:tcBorders>
          </w:tcPr>
          <w:p w14:paraId="5DD13E20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3122" w:type="dxa"/>
            <w:tcBorders>
              <w:bottom w:val="single" w:sz="6" w:space="0" w:color="000000"/>
            </w:tcBorders>
          </w:tcPr>
          <w:p w14:paraId="3F4927D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748B4C1B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3EE29F1E" w14:textId="77777777" w:rsidTr="00367E08">
        <w:trPr>
          <w:trHeight w:val="1132"/>
        </w:trPr>
        <w:tc>
          <w:tcPr>
            <w:tcW w:w="521" w:type="dxa"/>
            <w:tcBorders>
              <w:top w:val="single" w:sz="6" w:space="0" w:color="000000"/>
            </w:tcBorders>
          </w:tcPr>
          <w:p w14:paraId="05560345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  <w:tcBorders>
              <w:top w:val="single" w:sz="6" w:space="0" w:color="000000"/>
            </w:tcBorders>
          </w:tcPr>
          <w:p w14:paraId="4FC82A02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  <w:tcBorders>
              <w:top w:val="single" w:sz="6" w:space="0" w:color="000000"/>
            </w:tcBorders>
          </w:tcPr>
          <w:p w14:paraId="4D00748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29" w:type="dxa"/>
            <w:tcBorders>
              <w:top w:val="single" w:sz="6" w:space="0" w:color="000000"/>
            </w:tcBorders>
          </w:tcPr>
          <w:p w14:paraId="25843FA8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3122" w:type="dxa"/>
            <w:tcBorders>
              <w:top w:val="single" w:sz="6" w:space="0" w:color="000000"/>
            </w:tcBorders>
          </w:tcPr>
          <w:p w14:paraId="5D8AE23A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3415AEE0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  <w:tr w:rsidR="004B1A5D" w:rsidRPr="004B1A5D" w14:paraId="27107613" w14:textId="77777777" w:rsidTr="00367E08">
        <w:trPr>
          <w:trHeight w:val="1132"/>
        </w:trPr>
        <w:tc>
          <w:tcPr>
            <w:tcW w:w="521" w:type="dxa"/>
          </w:tcPr>
          <w:p w14:paraId="16FF1047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2592" w:type="dxa"/>
          </w:tcPr>
          <w:p w14:paraId="5220271E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39" w:type="dxa"/>
          </w:tcPr>
          <w:p w14:paraId="368993FF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129" w:type="dxa"/>
          </w:tcPr>
          <w:p w14:paraId="56FF7F44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3122" w:type="dxa"/>
          </w:tcPr>
          <w:p w14:paraId="22C2478B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  <w:tc>
          <w:tcPr>
            <w:tcW w:w="1700" w:type="dxa"/>
          </w:tcPr>
          <w:p w14:paraId="123F724C" w14:textId="77777777" w:rsidR="004B1A5D" w:rsidRPr="004B1A5D" w:rsidRDefault="004B1A5D" w:rsidP="004B1A5D">
            <w:pPr>
              <w:widowControl/>
              <w:autoSpaceDE/>
              <w:autoSpaceDN/>
              <w:jc w:val="both"/>
              <w:rPr>
                <w:lang w:val="pl-PL"/>
              </w:rPr>
            </w:pPr>
          </w:p>
        </w:tc>
      </w:tr>
    </w:tbl>
    <w:p w14:paraId="06A8E33A" w14:textId="77777777" w:rsidR="004B1A5D" w:rsidRPr="004B1A5D" w:rsidRDefault="004B1A5D" w:rsidP="004B1A5D">
      <w:pPr>
        <w:jc w:val="both"/>
      </w:pPr>
    </w:p>
    <w:p w14:paraId="08752BC4" w14:textId="77777777" w:rsidR="004B1A5D" w:rsidRPr="004B1A5D" w:rsidRDefault="004B1A5D" w:rsidP="004B1A5D">
      <w:pPr>
        <w:jc w:val="both"/>
      </w:pPr>
    </w:p>
    <w:p w14:paraId="121CBA39" w14:textId="77777777" w:rsidR="004B1A5D" w:rsidRPr="004B1A5D" w:rsidRDefault="004B1A5D" w:rsidP="004B1A5D">
      <w:pPr>
        <w:jc w:val="both"/>
      </w:pPr>
    </w:p>
    <w:p w14:paraId="7320E323" w14:textId="77777777" w:rsidR="004B1A5D" w:rsidRPr="004B1A5D" w:rsidRDefault="004B1A5D" w:rsidP="004B1A5D">
      <w:pPr>
        <w:jc w:val="both"/>
      </w:pPr>
    </w:p>
    <w:p w14:paraId="4FB6AC07" w14:textId="77777777" w:rsidR="004B1A5D" w:rsidRPr="004B1A5D" w:rsidRDefault="004B1A5D" w:rsidP="004B1A5D">
      <w:pPr>
        <w:jc w:val="both"/>
      </w:pPr>
    </w:p>
    <w:p w14:paraId="2DF25B31" w14:textId="77777777" w:rsidR="004B1A5D" w:rsidRPr="004B1A5D" w:rsidRDefault="004B1A5D" w:rsidP="004B1A5D">
      <w:pPr>
        <w:jc w:val="both"/>
      </w:pPr>
    </w:p>
    <w:p w14:paraId="45A127B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8288" behindDoc="1" locked="0" layoutInCell="1" allowOverlap="1" wp14:anchorId="5F741319" wp14:editId="030D919C">
                <wp:simplePos x="0" y="0"/>
                <wp:positionH relativeFrom="page">
                  <wp:posOffset>4684395</wp:posOffset>
                </wp:positionH>
                <wp:positionV relativeFrom="paragraph">
                  <wp:posOffset>197485</wp:posOffset>
                </wp:positionV>
                <wp:extent cx="1656715" cy="1270"/>
                <wp:effectExtent l="0" t="0" r="0" b="0"/>
                <wp:wrapTopAndBottom/>
                <wp:docPr id="186840918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A1645" id="Freeform 15" o:spid="_x0000_s1026" style="position:absolute;margin-left:368.85pt;margin-top:15.55pt;width:130.45pt;height:.1pt;z-index:-25152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og0iNd8AAAAJAQAADwAAAGRycy9kb3ducmV2&#10;LnhtbEyPwU7DMAyG70i8Q2QkLoilpajpStNpQgJxHIMJcfMa01ZtkirJtvL2y05wtP3p9/dXq1mP&#10;7EjO99ZISBcJMDKNVb1pJXx+vNwXwHxAo3C0hiT8kodVfX1VYansybzTcRtaFkOML1FCF8JUcu6b&#10;jjT6hZ3IxNuPdRpDHF3LlcNTDNcjf0iSnGvsTfzQ4UTPHTXD9qAl5F+7Oyxw2A3rDX971IUQ369O&#10;ytubef0ELNAc/mC46Ed1qKPT3h6M8myUIDIhIiohS1NgEVguixzY/rLIgNcV/9+gPgM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CiDSI1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</w:p>
    <w:p w14:paraId="527C7051" w14:textId="7E6E9E7B" w:rsidR="004B1A5D" w:rsidRPr="004B1A5D" w:rsidRDefault="00782BF5" w:rsidP="00782BF5">
      <w:pPr>
        <w:jc w:val="center"/>
      </w:pPr>
      <w:r>
        <w:t xml:space="preserve">                                                                                                                        </w:t>
      </w:r>
      <w:r w:rsidR="004B1A5D" w:rsidRPr="004B1A5D">
        <w:t>(podpis)</w:t>
      </w:r>
    </w:p>
    <w:p w14:paraId="0AEDA40D" w14:textId="77777777" w:rsidR="004B1A5D" w:rsidRPr="004B1A5D" w:rsidRDefault="004B1A5D" w:rsidP="004B1A5D">
      <w:pPr>
        <w:jc w:val="both"/>
        <w:sectPr w:rsidR="004B1A5D" w:rsidRPr="004B1A5D">
          <w:headerReference w:type="default" r:id="rId22"/>
          <w:footerReference w:type="default" r:id="rId23"/>
          <w:pgSz w:w="11910" w:h="16840"/>
          <w:pgMar w:top="920" w:right="860" w:bottom="1340" w:left="600" w:header="714" w:footer="1156" w:gutter="0"/>
          <w:cols w:space="708"/>
        </w:sectPr>
      </w:pPr>
    </w:p>
    <w:p w14:paraId="59BB4B48" w14:textId="77777777" w:rsidR="004B1A5D" w:rsidRPr="004B1A5D" w:rsidRDefault="004B1A5D" w:rsidP="004B1A5D">
      <w:pPr>
        <w:jc w:val="both"/>
      </w:pPr>
      <w:r w:rsidRPr="004B1A5D">
        <w:rPr>
          <w:noProof/>
        </w:rPr>
        <w:lastRenderedPageBreak/>
        <mc:AlternateContent>
          <mc:Choice Requires="wpg">
            <w:drawing>
              <wp:inline distT="0" distB="0" distL="0" distR="0" wp14:anchorId="3A97B3E3" wp14:editId="68DCD75E">
                <wp:extent cx="5654040" cy="9525"/>
                <wp:effectExtent l="1270" t="0" r="2540" b="2540"/>
                <wp:docPr id="151897735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4040" cy="9525"/>
                          <a:chOff x="0" y="0"/>
                          <a:chExt cx="8904" cy="15"/>
                        </a:xfrm>
                      </wpg:grpSpPr>
                      <wps:wsp>
                        <wps:cNvPr id="73521644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0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CBEB20" id="Group 13" o:spid="_x0000_s1026" style="width:445.2pt;height:.75pt;mso-position-horizontal-relative:char;mso-position-vertical-relative:line" coordsize="89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">
                <v:rect id="Rectangle 14" o:spid="_x0000_s1027" style="position:absolute;width:8904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" fillcolor="black" stroked="f"/>
                <w10:anchorlock/>
              </v:group>
            </w:pict>
          </mc:Fallback>
        </mc:AlternateContent>
      </w:r>
    </w:p>
    <w:p w14:paraId="0143EAB8" w14:textId="77777777" w:rsidR="004B1A5D" w:rsidRPr="004B1A5D" w:rsidRDefault="004B1A5D" w:rsidP="004B1A5D">
      <w:pPr>
        <w:jc w:val="both"/>
      </w:pPr>
    </w:p>
    <w:p w14:paraId="259034FD" w14:textId="77777777" w:rsidR="004B1A5D" w:rsidRPr="004B1A5D" w:rsidRDefault="004B1A5D" w:rsidP="004B1A5D">
      <w:pPr>
        <w:jc w:val="both"/>
      </w:pPr>
    </w:p>
    <w:p w14:paraId="284DA4D4" w14:textId="77777777" w:rsidR="004B1A5D" w:rsidRPr="004B1A5D" w:rsidRDefault="004B1A5D" w:rsidP="004B1A5D">
      <w:pPr>
        <w:jc w:val="both"/>
      </w:pPr>
    </w:p>
    <w:p w14:paraId="45B932F8" w14:textId="77777777" w:rsidR="004B1A5D" w:rsidRPr="004B1A5D" w:rsidRDefault="004B1A5D" w:rsidP="00782BF5">
      <w:pPr>
        <w:jc w:val="right"/>
        <w:rPr>
          <w:b/>
          <w:bCs/>
        </w:rPr>
      </w:pPr>
      <w:bookmarkStart w:id="9" w:name="Załącznik_nr_8_-_Oświadczenie_Wykonawcy_"/>
      <w:bookmarkEnd w:id="9"/>
      <w:r w:rsidRPr="004B1A5D">
        <w:rPr>
          <w:b/>
          <w:bCs/>
        </w:rPr>
        <w:t>Załącznik nr 8 do SWZ</w:t>
      </w:r>
    </w:p>
    <w:p w14:paraId="6CE51D09" w14:textId="77777777" w:rsidR="004B1A5D" w:rsidRPr="004B1A5D" w:rsidRDefault="004B1A5D" w:rsidP="004B1A5D">
      <w:pPr>
        <w:jc w:val="both"/>
        <w:rPr>
          <w:b/>
        </w:rPr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89312" behindDoc="1" locked="0" layoutInCell="1" allowOverlap="1" wp14:anchorId="7B3F2210" wp14:editId="400AB5C0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3004185" cy="1270"/>
                <wp:effectExtent l="0" t="0" r="0" b="0"/>
                <wp:wrapTopAndBottom/>
                <wp:docPr id="128267168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FD426" id="Freeform 12" o:spid="_x0000_s1026" style="position:absolute;margin-left:76.6pt;margin-top:17.4pt;width:236.55pt;height:.1pt;z-index:-251527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LY0zd3gAAAAkBAAAPAAAAZHJzL2Rvd25yZXYu&#10;eG1sTI/BTsMwEETvSPyDtUjcqN2ERiiNU1UFDkgIqQ3ct/E2CcR2iN02/D3LqRxn9ml2plhNthcn&#10;GkPnnYb5TIEgV3vTuUbDe/V89wAiRHQGe+9Iww8FWJXXVwXmxp/dlk672AgOcSFHDW2MQy5lqFuy&#10;GGZ+IMe3gx8tRpZjI82IZw63vUyUyqTFzvGHFgfatFR/7Y5Ww+ZlSJ6q1y2uP+bZd01vVaM+H7W+&#10;vZnWSxCRpniB4a8+V4eSO+390ZkgetaLNGFUQ3rPExjIkiwFsWdjoUCWhfy/oPwF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y2NM3d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0336" behindDoc="1" locked="0" layoutInCell="1" allowOverlap="1" wp14:anchorId="75EB5CFD" wp14:editId="615B58BC">
                <wp:simplePos x="0" y="0"/>
                <wp:positionH relativeFrom="page">
                  <wp:posOffset>972820</wp:posOffset>
                </wp:positionH>
                <wp:positionV relativeFrom="paragraph">
                  <wp:posOffset>461645</wp:posOffset>
                </wp:positionV>
                <wp:extent cx="3004185" cy="1270"/>
                <wp:effectExtent l="0" t="0" r="0" b="0"/>
                <wp:wrapTopAndBottom/>
                <wp:docPr id="112763505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18E16" id="Freeform 11" o:spid="_x0000_s1026" style="position:absolute;margin-left:76.6pt;margin-top:36.35pt;width:236.55pt;height:.1pt;z-index:-25152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1360" behindDoc="1" locked="0" layoutInCell="1" allowOverlap="1" wp14:anchorId="086803D6" wp14:editId="1967CC90">
                <wp:simplePos x="0" y="0"/>
                <wp:positionH relativeFrom="page">
                  <wp:posOffset>972820</wp:posOffset>
                </wp:positionH>
                <wp:positionV relativeFrom="paragraph">
                  <wp:posOffset>701040</wp:posOffset>
                </wp:positionV>
                <wp:extent cx="3004185" cy="1270"/>
                <wp:effectExtent l="0" t="0" r="0" b="0"/>
                <wp:wrapTopAndBottom/>
                <wp:docPr id="186563914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418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4731"/>
                            <a:gd name="T2" fmla="+- 0 6262 1532"/>
                            <a:gd name="T3" fmla="*/ T2 w 47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1">
                              <a:moveTo>
                                <a:pt x="0" y="0"/>
                              </a:moveTo>
                              <a:lnTo>
                                <a:pt x="4730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43E97" id="Freeform 10" o:spid="_x0000_s1026" style="position:absolute;margin-left:76.6pt;margin-top:55.2pt;width:236.55pt;height:.1pt;z-index:-25152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" path="m,l4730,e" filled="f" strokeweight=".22058mm">
                <v:path arrowok="t" o:connecttype="custom" o:connectlocs="0,0;3003550,0" o:connectangles="0,0"/>
                <w10:wrap type="topAndBottom" anchorx="page"/>
              </v:shape>
            </w:pict>
          </mc:Fallback>
        </mc:AlternateContent>
      </w:r>
    </w:p>
    <w:p w14:paraId="55F85A65" w14:textId="77777777" w:rsidR="004B1A5D" w:rsidRPr="004B1A5D" w:rsidRDefault="004B1A5D" w:rsidP="004B1A5D">
      <w:pPr>
        <w:jc w:val="both"/>
        <w:rPr>
          <w:b/>
        </w:rPr>
      </w:pPr>
    </w:p>
    <w:p w14:paraId="1E82EDCB" w14:textId="74C2E2D2" w:rsidR="004B1A5D" w:rsidRPr="004B1A5D" w:rsidRDefault="004B1A5D" w:rsidP="004B1A5D">
      <w:pPr>
        <w:jc w:val="both"/>
      </w:pPr>
      <w:r w:rsidRPr="004B1A5D">
        <w:t>(Nazwa i adres wykonawcy)</w:t>
      </w:r>
    </w:p>
    <w:p w14:paraId="1FE94496" w14:textId="77777777" w:rsidR="004B1A5D" w:rsidRPr="004B1A5D" w:rsidRDefault="004B1A5D" w:rsidP="004B1A5D">
      <w:pPr>
        <w:jc w:val="both"/>
      </w:pPr>
    </w:p>
    <w:p w14:paraId="52F8FF0A" w14:textId="77777777" w:rsidR="004B1A5D" w:rsidRPr="004B1A5D" w:rsidRDefault="004B1A5D" w:rsidP="00782BF5">
      <w:pPr>
        <w:jc w:val="right"/>
      </w:pP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  <w:r w:rsidRPr="004B1A5D">
        <w:t>, dnia</w:t>
      </w:r>
      <w:r w:rsidRPr="004B1A5D">
        <w:rPr>
          <w:u w:val="single"/>
        </w:rPr>
        <w:tab/>
      </w:r>
      <w:r w:rsidRPr="004B1A5D">
        <w:t>r.</w:t>
      </w:r>
    </w:p>
    <w:p w14:paraId="355D0697" w14:textId="77777777" w:rsidR="004B1A5D" w:rsidRPr="004B1A5D" w:rsidRDefault="004B1A5D" w:rsidP="004B1A5D">
      <w:pPr>
        <w:jc w:val="both"/>
      </w:pPr>
    </w:p>
    <w:p w14:paraId="4CD28E2B" w14:textId="77777777" w:rsidR="004B1A5D" w:rsidRPr="004B1A5D" w:rsidRDefault="004B1A5D" w:rsidP="004B1A5D">
      <w:pPr>
        <w:jc w:val="both"/>
      </w:pPr>
    </w:p>
    <w:p w14:paraId="44A4F41E" w14:textId="77777777" w:rsidR="004B1A5D" w:rsidRPr="004B1A5D" w:rsidRDefault="004B1A5D" w:rsidP="004B1A5D">
      <w:pPr>
        <w:jc w:val="both"/>
      </w:pPr>
    </w:p>
    <w:p w14:paraId="0735FD57" w14:textId="77777777" w:rsidR="004B1A5D" w:rsidRPr="004B1A5D" w:rsidRDefault="004B1A5D" w:rsidP="00782BF5">
      <w:pPr>
        <w:jc w:val="center"/>
        <w:rPr>
          <w:b/>
          <w:bCs/>
        </w:rPr>
      </w:pPr>
      <w:r w:rsidRPr="004B1A5D">
        <w:rPr>
          <w:b/>
          <w:bCs/>
        </w:rPr>
        <w:t>OŚWIADCZENIE WYKONAWCY</w:t>
      </w:r>
    </w:p>
    <w:p w14:paraId="0F05D566" w14:textId="3D8219B7" w:rsidR="004B1A5D" w:rsidRPr="004B1A5D" w:rsidRDefault="004B1A5D" w:rsidP="00782BF5">
      <w:pPr>
        <w:jc w:val="center"/>
        <w:rPr>
          <w:b/>
        </w:rPr>
      </w:pPr>
      <w:r w:rsidRPr="004B1A5D">
        <w:rPr>
          <w:b/>
        </w:rPr>
        <w:t>O AKTUALNOŚCI INFORMACJI ZAWARTYCH W OŚWIADCZENIU, O KTÓRYM MOWA W</w:t>
      </w:r>
      <w:r w:rsidR="00782BF5">
        <w:rPr>
          <w:b/>
        </w:rPr>
        <w:t xml:space="preserve"> </w:t>
      </w:r>
      <w:r w:rsidRPr="004B1A5D">
        <w:rPr>
          <w:b/>
          <w:bCs/>
        </w:rPr>
        <w:t>ART. 125 UST. 1 PZP W ZAKRESIE PODSTAW WYKLUCZENIA Z POSTĘPOWANIA</w:t>
      </w:r>
    </w:p>
    <w:p w14:paraId="6DD854E9" w14:textId="77777777" w:rsidR="004B1A5D" w:rsidRPr="004B1A5D" w:rsidRDefault="004B1A5D" w:rsidP="004B1A5D">
      <w:pPr>
        <w:jc w:val="both"/>
        <w:rPr>
          <w:b/>
        </w:rPr>
      </w:pPr>
    </w:p>
    <w:p w14:paraId="1F3E6AF4" w14:textId="3473BE50" w:rsidR="004B1A5D" w:rsidRPr="004B1A5D" w:rsidRDefault="004B1A5D" w:rsidP="004B1A5D">
      <w:pPr>
        <w:jc w:val="both"/>
        <w:rPr>
          <w:b/>
          <w:bCs/>
        </w:rPr>
      </w:pPr>
      <w:r w:rsidRPr="004B1A5D">
        <w:t xml:space="preserve">W związku ze złożeniem oferty w postępowaniu o udzielenie zamówienia publicznego prowadzonym przez Zamawiającego – </w:t>
      </w:r>
      <w:r w:rsidRPr="004B1A5D">
        <w:rPr>
          <w:b/>
        </w:rPr>
        <w:t xml:space="preserve">Nadleśnictwo </w:t>
      </w:r>
      <w:r w:rsidR="00782BF5">
        <w:rPr>
          <w:b/>
        </w:rPr>
        <w:t>Kutno</w:t>
      </w:r>
      <w:r w:rsidRPr="004B1A5D">
        <w:rPr>
          <w:b/>
        </w:rPr>
        <w:t xml:space="preserve"> </w:t>
      </w:r>
      <w:r w:rsidRPr="004B1A5D">
        <w:t>w trybie podstawowym bez negocjacji, o którym mowa w art. 275 pkt 1 ustawy 11 września 2019 r. Prawo zamówień publicznych (Dz. U. z 202</w:t>
      </w:r>
      <w:r w:rsidR="006E5A54">
        <w:t>3</w:t>
      </w:r>
      <w:r w:rsidRPr="004B1A5D">
        <w:t xml:space="preserve"> r., poz. 1</w:t>
      </w:r>
      <w:r w:rsidR="006E5A54">
        <w:t>605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 xml:space="preserve">. zm.) na </w:t>
      </w:r>
      <w:r w:rsidR="006E5A54" w:rsidRPr="006E5A54">
        <w:rPr>
          <w:b/>
          <w:bCs/>
          <w:i/>
          <w:iCs/>
        </w:rPr>
        <w:t>„Budowa drogi w leśnictwie Lubraniec, uroczysko Michałowo</w:t>
      </w:r>
      <w:r w:rsidRPr="004B1A5D">
        <w:rPr>
          <w:b/>
          <w:bCs/>
        </w:rPr>
        <w:t>”</w:t>
      </w:r>
    </w:p>
    <w:p w14:paraId="3899D34E" w14:textId="77777777" w:rsidR="004B1A5D" w:rsidRPr="004B1A5D" w:rsidRDefault="004B1A5D" w:rsidP="004B1A5D">
      <w:pPr>
        <w:jc w:val="both"/>
      </w:pPr>
    </w:p>
    <w:p w14:paraId="004C27D0" w14:textId="77777777" w:rsidR="004B1A5D" w:rsidRPr="004B1A5D" w:rsidRDefault="004B1A5D" w:rsidP="004B1A5D">
      <w:pPr>
        <w:jc w:val="both"/>
      </w:pPr>
      <w:r w:rsidRPr="004B1A5D">
        <w:t xml:space="preserve">Ja niżej podpisany </w:t>
      </w:r>
      <w:r w:rsidRPr="004B1A5D">
        <w:rPr>
          <w:u w:val="single"/>
        </w:rPr>
        <w:t xml:space="preserve"> </w:t>
      </w:r>
      <w:r w:rsidRPr="004B1A5D">
        <w:rPr>
          <w:u w:val="single"/>
        </w:rPr>
        <w:tab/>
      </w:r>
    </w:p>
    <w:p w14:paraId="04A00D30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2384" behindDoc="1" locked="0" layoutInCell="1" allowOverlap="1" wp14:anchorId="3E1F5D0C" wp14:editId="544159B1">
                <wp:simplePos x="0" y="0"/>
                <wp:positionH relativeFrom="page">
                  <wp:posOffset>972820</wp:posOffset>
                </wp:positionH>
                <wp:positionV relativeFrom="paragraph">
                  <wp:posOffset>144780</wp:posOffset>
                </wp:positionV>
                <wp:extent cx="5591810" cy="1270"/>
                <wp:effectExtent l="0" t="0" r="0" b="0"/>
                <wp:wrapTopAndBottom/>
                <wp:docPr id="90654845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896BE" id="Freeform 9" o:spid="_x0000_s1026" style="position:absolute;margin-left:76.6pt;margin-top:11.4pt;width:440.3pt;height:.1pt;z-index:-251524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IIA/0zeAAAACgEAAA8AAABkcnMvZG93bnJldi54&#10;bWxMj81OwzAQhO9IvIO1SFwQtYkpoBCnQvxcuFSUVlzdeImjxusodtvw9mxPcNvZHc1+Uy2m0IsD&#10;jqmLZOBmpkAgNdF11BpYf75dP4BI2ZKzfSQ08IMJFvX5WWVLF4/0gYdVbgWHUCqtAZ/zUEqZGo/B&#10;plkckPj2HcdgM8uxlW60Rw4PvSyUupPBdsQfvB3w2WOzW+2Dgajd19X7cLt5vZ+3pMPL0u/S0pjL&#10;i+npEUTGKf+Z4YTP6FAz0zbuySXRs57rgq0GioIrnAxKa562vNEKZF3J/xXqX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CAP9M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3408" behindDoc="1" locked="0" layoutInCell="1" allowOverlap="1" wp14:anchorId="6A1ACE50" wp14:editId="2169CC4C">
                <wp:simplePos x="0" y="0"/>
                <wp:positionH relativeFrom="page">
                  <wp:posOffset>972820</wp:posOffset>
                </wp:positionH>
                <wp:positionV relativeFrom="paragraph">
                  <wp:posOffset>309245</wp:posOffset>
                </wp:positionV>
                <wp:extent cx="5591810" cy="1270"/>
                <wp:effectExtent l="0" t="0" r="0" b="0"/>
                <wp:wrapTopAndBottom/>
                <wp:docPr id="38747421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A2A0F" id="Freeform 8" o:spid="_x0000_s1026" style="position:absolute;margin-left:76.6pt;margin-top:24.35pt;width:440.3pt;height:.1pt;z-index:-251523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OT/IbXeAAAACgEAAA8AAABkcnMvZG93bnJldi54&#10;bWxMj81OwzAQhO9IvIO1SFwQdahbWkKcCvFz4VLRFnF14yWOGq+j2G3D27M5wXFmP83OFKvBt+KE&#10;fWwCabibZCCQqmAbqjXstm+3SxAxGbKmDYQafjDCqry8KExuw5k+8LRJteAQirnR4FLqcilj5dCb&#10;OAkdEt++Q+9NYtnX0vbmzOG+ldMsu5feNMQfnOnw2WF12By9hqDs1817N/t8XcxrUv5l7Q5xrfX1&#10;1fD0CCLhkP5gGOtzdSi50z4cyUbRsp6rKaMaZssFiBHIlOIx+9F5AFkW8v+E8hc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k/yG1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4432" behindDoc="1" locked="0" layoutInCell="1" allowOverlap="1" wp14:anchorId="72CF5566" wp14:editId="170C2970">
                <wp:simplePos x="0" y="0"/>
                <wp:positionH relativeFrom="page">
                  <wp:posOffset>972820</wp:posOffset>
                </wp:positionH>
                <wp:positionV relativeFrom="paragraph">
                  <wp:posOffset>472440</wp:posOffset>
                </wp:positionV>
                <wp:extent cx="5592445" cy="1270"/>
                <wp:effectExtent l="0" t="0" r="0" b="0"/>
                <wp:wrapTopAndBottom/>
                <wp:docPr id="14896220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70626" id="Freeform 7" o:spid="_x0000_s1026" style="position:absolute;margin-left:76.6pt;margin-top:37.2pt;width:440.35pt;height:.1pt;z-index:-251522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BVJG7d3wAAAAoBAAAPAAAAZHJzL2Rvd25yZXYu&#10;eG1sTI/BToNAEIbvJr7DZky82cVCa0WWppKYaA/WYvU8hRGI7CxhtwXf3uWkx3/myz/fJOtRt+JM&#10;vW0MK7idBSCIC1M2XCk4vD/drEBYh1xia5gU/JCFdXp5kWBcmoH3dM5dJXwJ2xgV1M51sZS2qEmj&#10;nZmO2O++TK/R+dhXsuxx8OW6lfMgWEqNDfsLNXaU1VR85yetYPO23X0UebYYspfd+HnA6HF4fVbq&#10;+mrcPIBwNLo/GCZ9rw6pdzqaE5dWtD4vwrlHFdxFEYgJCMLwHsRxmixBpon8/0L6Cw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FUkbt3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</w:p>
    <w:p w14:paraId="0B26ADE1" w14:textId="77777777" w:rsidR="004B1A5D" w:rsidRPr="004B1A5D" w:rsidRDefault="004B1A5D" w:rsidP="004B1A5D">
      <w:pPr>
        <w:jc w:val="both"/>
      </w:pPr>
    </w:p>
    <w:p w14:paraId="65E93E81" w14:textId="77777777" w:rsidR="004B1A5D" w:rsidRPr="004B1A5D" w:rsidRDefault="004B1A5D" w:rsidP="004B1A5D">
      <w:pPr>
        <w:jc w:val="both"/>
      </w:pPr>
    </w:p>
    <w:p w14:paraId="400FC380" w14:textId="77777777" w:rsidR="004B1A5D" w:rsidRPr="004B1A5D" w:rsidRDefault="004B1A5D" w:rsidP="004B1A5D">
      <w:pPr>
        <w:jc w:val="both"/>
      </w:pPr>
      <w:r w:rsidRPr="004B1A5D">
        <w:lastRenderedPageBreak/>
        <w:t>działając w imieniu i na rzecz</w:t>
      </w:r>
    </w:p>
    <w:p w14:paraId="37CBE58F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5456" behindDoc="1" locked="0" layoutInCell="1" allowOverlap="1" wp14:anchorId="489E5912" wp14:editId="7DCBE7E5">
                <wp:simplePos x="0" y="0"/>
                <wp:positionH relativeFrom="page">
                  <wp:posOffset>972820</wp:posOffset>
                </wp:positionH>
                <wp:positionV relativeFrom="paragraph">
                  <wp:posOffset>220980</wp:posOffset>
                </wp:positionV>
                <wp:extent cx="5591810" cy="1270"/>
                <wp:effectExtent l="0" t="0" r="0" b="0"/>
                <wp:wrapTopAndBottom/>
                <wp:docPr id="14296788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C45E" id="Freeform 6" o:spid="_x0000_s1026" style="position:absolute;margin-left:76.6pt;margin-top:17.4pt;width:440.3pt;height:.1pt;z-index:-251521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K4VX4LeAAAACgEAAA8AAABkcnMvZG93bnJldi54&#10;bWxMj81OwzAQhO9IvIO1SFwQtakbQCFOhfi5cKkoIK5uvMRR43UUu214e7anctvZHc1+Uy2n0Is9&#10;jqmLZOBmpkAgNdF11Br4/Hi9vgeRsiVn+0ho4BcTLOvzs8qWLh7oHffr3AoOoVRaAz7noZQyNR6D&#10;TbM4IPHtJ47BZpZjK91oDxweejlX6lYG2xF/8HbAJ4/Ndr0LBqJ231dvw+Lr5a5oSYfnld+mlTGX&#10;F9PjA4iMUz6Z4YjP6FAz0ybuyCXRsy70nK0G9IIrHA1Ka542vCkUyLqS/yvUfwA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CuFV+C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6480" behindDoc="1" locked="0" layoutInCell="1" allowOverlap="1" wp14:anchorId="128C2CA9" wp14:editId="269A1B99">
                <wp:simplePos x="0" y="0"/>
                <wp:positionH relativeFrom="page">
                  <wp:posOffset>972820</wp:posOffset>
                </wp:positionH>
                <wp:positionV relativeFrom="paragraph">
                  <wp:posOffset>385445</wp:posOffset>
                </wp:positionV>
                <wp:extent cx="5592445" cy="1270"/>
                <wp:effectExtent l="0" t="0" r="0" b="0"/>
                <wp:wrapTopAndBottom/>
                <wp:docPr id="151399181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2445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7"/>
                            <a:gd name="T2" fmla="+- 0 10338 1532"/>
                            <a:gd name="T3" fmla="*/ T2 w 88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7">
                              <a:moveTo>
                                <a:pt x="0" y="0"/>
                              </a:moveTo>
                              <a:lnTo>
                                <a:pt x="8806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C74E2" id="Freeform 5" o:spid="_x0000_s1026" style="position:absolute;margin-left:76.6pt;margin-top:30.35pt;width:440.35pt;height:.1pt;z-index:-251520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Tvmw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" path="m,l8806,e" filled="f" strokeweight=".22058mm">
                <v:path arrowok="t" o:connecttype="custom" o:connectlocs="0,0;5591810,0" o:connectangles="0,0"/>
                <w10:wrap type="topAndBottom" anchorx="page"/>
              </v:shape>
            </w:pict>
          </mc:Fallback>
        </mc:AlternateContent>
      </w: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7504" behindDoc="1" locked="0" layoutInCell="1" allowOverlap="1" wp14:anchorId="01218C03" wp14:editId="7F04F0E1">
                <wp:simplePos x="0" y="0"/>
                <wp:positionH relativeFrom="page">
                  <wp:posOffset>972820</wp:posOffset>
                </wp:positionH>
                <wp:positionV relativeFrom="paragraph">
                  <wp:posOffset>548640</wp:posOffset>
                </wp:positionV>
                <wp:extent cx="5591810" cy="1270"/>
                <wp:effectExtent l="0" t="0" r="0" b="0"/>
                <wp:wrapTopAndBottom/>
                <wp:docPr id="97590213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1810" cy="1270"/>
                        </a:xfrm>
                        <a:custGeom>
                          <a:avLst/>
                          <a:gdLst>
                            <a:gd name="T0" fmla="+- 0 1532 1532"/>
                            <a:gd name="T1" fmla="*/ T0 w 8806"/>
                            <a:gd name="T2" fmla="+- 0 10337 1532"/>
                            <a:gd name="T3" fmla="*/ T2 w 88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06">
                              <a:moveTo>
                                <a:pt x="0" y="0"/>
                              </a:moveTo>
                              <a:lnTo>
                                <a:pt x="8805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4357C" id="Freeform 4" o:spid="_x0000_s1026" style="position:absolute;margin-left:76.6pt;margin-top:43.2pt;width:440.3pt;height:.1pt;z-index:-251518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" path="m,l8805,e" filled="f" strokeweight=".22058mm">
                <v:path arrowok="t" o:connecttype="custom" o:connectlocs="0,0;5591175,0" o:connectangles="0,0"/>
                <w10:wrap type="topAndBottom" anchorx="page"/>
              </v:shape>
            </w:pict>
          </mc:Fallback>
        </mc:AlternateContent>
      </w:r>
    </w:p>
    <w:p w14:paraId="1927795B" w14:textId="77777777" w:rsidR="004B1A5D" w:rsidRPr="004B1A5D" w:rsidRDefault="004B1A5D" w:rsidP="004B1A5D">
      <w:pPr>
        <w:jc w:val="both"/>
      </w:pPr>
    </w:p>
    <w:p w14:paraId="1A674DEF" w14:textId="5D3B8916" w:rsidR="004B1A5D" w:rsidRPr="004B1A5D" w:rsidRDefault="004B1A5D" w:rsidP="004B1A5D">
      <w:pPr>
        <w:jc w:val="both"/>
      </w:pPr>
      <w:r w:rsidRPr="004B1A5D">
        <w:t>oświadczam, że informacje zawarte w oświadczeniu, o którym mowa w art. 125 ust. 1 ustawy z dnia 11 września 2019 r. (Dz. U. z 202</w:t>
      </w:r>
      <w:r w:rsidR="006E5A54">
        <w:t>3</w:t>
      </w:r>
      <w:r w:rsidRPr="004B1A5D">
        <w:t xml:space="preserve"> r., poz. 1</w:t>
      </w:r>
      <w:r w:rsidR="006E5A54">
        <w:t>6</w:t>
      </w:r>
      <w:r w:rsidRPr="004B1A5D">
        <w:t>0</w:t>
      </w:r>
      <w:r w:rsidR="006E5A54">
        <w:t>5</w:t>
      </w:r>
      <w:r w:rsidRPr="004B1A5D">
        <w:t xml:space="preserve"> z </w:t>
      </w:r>
      <w:proofErr w:type="spellStart"/>
      <w:r w:rsidRPr="004B1A5D">
        <w:t>późn</w:t>
      </w:r>
      <w:proofErr w:type="spellEnd"/>
      <w:r w:rsidRPr="004B1A5D">
        <w:t>. zm. - „PZP”) przedłożonym wraz z ofertą są aktualne w zakresie podstaw wykluczenia z postępowania określonych w:</w:t>
      </w:r>
    </w:p>
    <w:p w14:paraId="0825944F" w14:textId="77777777" w:rsidR="004B1A5D" w:rsidRPr="004B1A5D" w:rsidRDefault="004B1A5D" w:rsidP="004B1A5D">
      <w:pPr>
        <w:jc w:val="both"/>
      </w:pPr>
    </w:p>
    <w:p w14:paraId="24B73CF2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108 ust. 1 pkt 1-4 PZP,</w:t>
      </w:r>
    </w:p>
    <w:p w14:paraId="24A9C3C4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108 ust. 1 pkt 5 PZP dotyczących zawarcia z innymi wykonawcami porozumienia mającego na celu zakłócenie konkurencji,</w:t>
      </w:r>
    </w:p>
    <w:p w14:paraId="1FC8045B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108 ust. 1 pkt 6 PZP,</w:t>
      </w:r>
    </w:p>
    <w:p w14:paraId="575BDBD7" w14:textId="77777777" w:rsidR="004B1A5D" w:rsidRPr="004B1A5D" w:rsidRDefault="004B1A5D" w:rsidP="004B1A5D">
      <w:pPr>
        <w:numPr>
          <w:ilvl w:val="0"/>
          <w:numId w:val="53"/>
        </w:numPr>
        <w:jc w:val="both"/>
      </w:pPr>
      <w:r w:rsidRPr="004B1A5D">
        <w:t>art. 109 ust. 8 i 10 PZP,</w:t>
      </w:r>
    </w:p>
    <w:p w14:paraId="7A0DBD90" w14:textId="77777777" w:rsidR="004B1A5D" w:rsidRPr="004B1A5D" w:rsidRDefault="004B1A5D" w:rsidP="004B1A5D">
      <w:pPr>
        <w:jc w:val="both"/>
      </w:pPr>
    </w:p>
    <w:p w14:paraId="6C7A5118" w14:textId="5936BB52" w:rsidR="004B1A5D" w:rsidRPr="004B1A5D" w:rsidRDefault="004B1A5D" w:rsidP="00782BF5">
      <w:pPr>
        <w:jc w:val="right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8528" behindDoc="1" locked="0" layoutInCell="1" allowOverlap="1" wp14:anchorId="7B99E4DE" wp14:editId="59EE0B10">
                <wp:simplePos x="0" y="0"/>
                <wp:positionH relativeFrom="page">
                  <wp:posOffset>4684395</wp:posOffset>
                </wp:positionH>
                <wp:positionV relativeFrom="paragraph">
                  <wp:posOffset>163830</wp:posOffset>
                </wp:positionV>
                <wp:extent cx="1656715" cy="1270"/>
                <wp:effectExtent l="0" t="0" r="0" b="0"/>
                <wp:wrapTopAndBottom/>
                <wp:docPr id="191268928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6715" cy="1270"/>
                        </a:xfrm>
                        <a:custGeom>
                          <a:avLst/>
                          <a:gdLst>
                            <a:gd name="T0" fmla="+- 0 7377 7377"/>
                            <a:gd name="T1" fmla="*/ T0 w 2609"/>
                            <a:gd name="T2" fmla="+- 0 9985 7377"/>
                            <a:gd name="T3" fmla="*/ T2 w 26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09">
                              <a:moveTo>
                                <a:pt x="0" y="0"/>
                              </a:moveTo>
                              <a:lnTo>
                                <a:pt x="2608" y="0"/>
                              </a:lnTo>
                            </a:path>
                          </a:pathLst>
                        </a:custGeom>
                        <a:noFill/>
                        <a:ln w="794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ED5FB" id="Freeform 3" o:spid="_x0000_s1026" style="position:absolute;margin-left:368.85pt;margin-top:12.9pt;width:130.45pt;height:.1pt;z-index:-251517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" path="m,l2608,e" filled="f" strokeweight=".22058mm">
                <v:path arrowok="t" o:connecttype="custom" o:connectlocs="0,0;1656080,0" o:connectangles="0,0"/>
                <w10:wrap type="topAndBottom" anchorx="page"/>
              </v:shape>
            </w:pict>
          </mc:Fallback>
        </mc:AlternateContent>
      </w:r>
      <w:r w:rsidRPr="004B1A5D">
        <w:t>(podpis</w:t>
      </w:r>
      <w:r w:rsidR="00782BF5">
        <w:t>)</w:t>
      </w:r>
    </w:p>
    <w:p w14:paraId="2B85ED32" w14:textId="77777777" w:rsidR="004B1A5D" w:rsidRPr="004B1A5D" w:rsidRDefault="004B1A5D" w:rsidP="004B1A5D">
      <w:pPr>
        <w:jc w:val="both"/>
      </w:pPr>
    </w:p>
    <w:p w14:paraId="4BE96B29" w14:textId="77777777" w:rsidR="004B1A5D" w:rsidRPr="004B1A5D" w:rsidRDefault="004B1A5D" w:rsidP="004B1A5D">
      <w:pPr>
        <w:jc w:val="both"/>
      </w:pPr>
    </w:p>
    <w:p w14:paraId="54C0CF1F" w14:textId="77777777" w:rsidR="004B1A5D" w:rsidRPr="004B1A5D" w:rsidRDefault="004B1A5D" w:rsidP="004B1A5D">
      <w:pPr>
        <w:jc w:val="both"/>
      </w:pPr>
    </w:p>
    <w:p w14:paraId="03D6C031" w14:textId="77777777" w:rsidR="004B1A5D" w:rsidRPr="004B1A5D" w:rsidRDefault="004B1A5D" w:rsidP="004B1A5D">
      <w:pPr>
        <w:jc w:val="both"/>
      </w:pPr>
      <w:r w:rsidRPr="004B1A5D">
        <w:rPr>
          <w:noProof/>
        </w:rPr>
        <mc:AlternateContent>
          <mc:Choice Requires="wps">
            <w:drawing>
              <wp:anchor distT="0" distB="0" distL="0" distR="0" simplePos="0" relativeHeight="251799552" behindDoc="1" locked="0" layoutInCell="1" allowOverlap="1" wp14:anchorId="1C2B4CBE" wp14:editId="442BC607">
                <wp:simplePos x="0" y="0"/>
                <wp:positionH relativeFrom="page">
                  <wp:posOffset>954405</wp:posOffset>
                </wp:positionH>
                <wp:positionV relativeFrom="paragraph">
                  <wp:posOffset>151130</wp:posOffset>
                </wp:positionV>
                <wp:extent cx="5654040" cy="6350"/>
                <wp:effectExtent l="0" t="0" r="0" b="0"/>
                <wp:wrapTopAndBottom/>
                <wp:docPr id="17161294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4040" cy="63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2B8B0" id="Rectangle 2" o:spid="_x0000_s1026" style="position:absolute;margin-left:75.15pt;margin-top:11.9pt;width:445.2pt;height:.5pt;z-index:-251516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" fillcolor="#d9d9d9" stroked="f">
                <w10:wrap type="topAndBottom" anchorx="page"/>
              </v:rect>
            </w:pict>
          </mc:Fallback>
        </mc:AlternateContent>
      </w:r>
    </w:p>
    <w:p w14:paraId="52533EAA" w14:textId="77777777" w:rsidR="004B1A5D" w:rsidRPr="00B305D6" w:rsidRDefault="004B1A5D" w:rsidP="00DB0C72">
      <w:pPr>
        <w:jc w:val="both"/>
        <w:rPr>
          <w:lang w:val="x-none"/>
        </w:rPr>
      </w:pPr>
    </w:p>
    <w:p w14:paraId="5BD260D0" w14:textId="77777777" w:rsidR="002B1E8E" w:rsidRPr="002B1E8E" w:rsidRDefault="002B1E8E" w:rsidP="002B1E8E">
      <w:pPr>
        <w:spacing w:after="0" w:line="240" w:lineRule="auto"/>
        <w:rPr>
          <w:rFonts w:asciiTheme="majorHAnsi" w:eastAsia="Times New Roman" w:hAnsiTheme="majorHAnsi" w:cstheme="minorHAnsi"/>
          <w:szCs w:val="24"/>
          <w:lang w:eastAsia="pl-PL"/>
        </w:rPr>
      </w:pPr>
    </w:p>
    <w:sectPr w:rsidR="002B1E8E" w:rsidRPr="002B1E8E" w:rsidSect="00EC1667">
      <w:headerReference w:type="default" r:id="rId24"/>
      <w:footerReference w:type="even" r:id="rId25"/>
      <w:footerReference w:type="default" r:id="rId2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9C517" w14:textId="77777777" w:rsidR="00D5567A" w:rsidRDefault="00D5567A" w:rsidP="00CD286C">
      <w:pPr>
        <w:spacing w:after="0" w:line="240" w:lineRule="auto"/>
      </w:pPr>
      <w:r>
        <w:separator/>
      </w:r>
    </w:p>
  </w:endnote>
  <w:endnote w:type="continuationSeparator" w:id="0">
    <w:p w14:paraId="61F9195A" w14:textId="77777777" w:rsidR="00D5567A" w:rsidRDefault="00D5567A" w:rsidP="00CD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F344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3523156" wp14:editId="333B92ED">
              <wp:simplePos x="0" y="0"/>
              <wp:positionH relativeFrom="page">
                <wp:posOffset>881380</wp:posOffset>
              </wp:positionH>
              <wp:positionV relativeFrom="page">
                <wp:posOffset>9776460</wp:posOffset>
              </wp:positionV>
              <wp:extent cx="5798820" cy="6350"/>
              <wp:effectExtent l="0" t="0" r="0" b="0"/>
              <wp:wrapNone/>
              <wp:docPr id="885715435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8927CD" id="Rectangle 35" o:spid="_x0000_s1026" style="position:absolute;margin-left:69.4pt;margin-top:769.8pt;width:456.6pt;height: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F804A1E" wp14:editId="47A82755">
              <wp:simplePos x="0" y="0"/>
              <wp:positionH relativeFrom="page">
                <wp:posOffset>5868670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65787289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55CF69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|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804A1E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6" type="#_x0000_t202" style="position:absolute;left:0;text-align:left;margin-left:462.1pt;margin-top:782pt;width:63.2pt;height:13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" filled="f" stroked="f">
              <v:textbox inset="0,0,0,0">
                <w:txbxContent>
                  <w:p w14:paraId="3455CF69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|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877C7" w14:textId="77777777" w:rsidR="007F225E" w:rsidRDefault="007F225E" w:rsidP="00C21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392">
      <w:rPr>
        <w:rStyle w:val="Numerstrony"/>
        <w:noProof/>
      </w:rPr>
      <w:t>80</w:t>
    </w:r>
    <w:r>
      <w:rPr>
        <w:rStyle w:val="Numerstrony"/>
      </w:rPr>
      <w:fldChar w:fldCharType="end"/>
    </w:r>
  </w:p>
  <w:p w14:paraId="0D07F6DF" w14:textId="77777777" w:rsidR="007F225E" w:rsidRPr="003311AA" w:rsidRDefault="007F225E" w:rsidP="009C7030">
    <w:pPr>
      <w:pStyle w:val="Stopka"/>
      <w:ind w:right="360"/>
      <w:jc w:val="center"/>
      <w:rPr>
        <w:rFonts w:ascii="Garamond" w:hAnsi="Garamond"/>
        <w:b/>
      </w:rPr>
    </w:pPr>
  </w:p>
  <w:p w14:paraId="059679DE" w14:textId="77777777" w:rsidR="007F225E" w:rsidRDefault="007F22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5E56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93D7135" wp14:editId="752CECB2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1878872215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522C2" id="Rectangle 31" o:spid="_x0000_s1026" style="position:absolute;margin-left:75.15pt;margin-top:769.8pt;width:445.2pt;height: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7815ED3" wp14:editId="191FAFBA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35972238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1D572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815ED3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456.45pt;margin-top:782pt;width:63.2pt;height:13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" filled="f" stroked="f">
              <v:textbox inset="0,0,0,0">
                <w:txbxContent>
                  <w:p w14:paraId="0761D572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D87BB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D0BE07" wp14:editId="2816D648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1940814531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56E1E7" id="Rectangle 27" o:spid="_x0000_s1026" style="position:absolute;margin-left:75.15pt;margin-top:769.8pt;width:445.2pt;height:.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0F27436E" wp14:editId="70527A12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889187299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89261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7436E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8" type="#_x0000_t202" style="position:absolute;left:0;text-align:left;margin-left:456.45pt;margin-top:782pt;width:63.2pt;height:13.7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" filled="f" stroked="f">
              <v:textbox inset="0,0,0,0">
                <w:txbxContent>
                  <w:p w14:paraId="4D989261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4E937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DFFDB69" wp14:editId="7B9106EF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213598853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7EB1F0" id="Rectangle 23" o:spid="_x0000_s1026" style="position:absolute;margin-left:75.15pt;margin-top:769.8pt;width:445.2pt;height:.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05C3FD15" wp14:editId="4AD0C4A7">
              <wp:simplePos x="0" y="0"/>
              <wp:positionH relativeFrom="page">
                <wp:posOffset>5822315</wp:posOffset>
              </wp:positionH>
              <wp:positionV relativeFrom="page">
                <wp:posOffset>9931400</wp:posOffset>
              </wp:positionV>
              <wp:extent cx="739140" cy="173990"/>
              <wp:effectExtent l="0" t="0" r="0" b="0"/>
              <wp:wrapNone/>
              <wp:docPr id="967038227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1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C7FC2" w14:textId="77777777" w:rsidR="004B1A5D" w:rsidRDefault="004B1A5D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3FD15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9" type="#_x0000_t202" style="position:absolute;left:0;text-align:left;margin-left:458.45pt;margin-top:782pt;width:58.2pt;height:13.7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" filled="f" stroked="f">
              <v:textbox inset="0,0,0,0">
                <w:txbxContent>
                  <w:p w14:paraId="14BC7FC2" w14:textId="77777777" w:rsidR="004B1A5D" w:rsidRDefault="004B1A5D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5685C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0207F0A" wp14:editId="09B68744">
              <wp:simplePos x="0" y="0"/>
              <wp:positionH relativeFrom="page">
                <wp:posOffset>954405</wp:posOffset>
              </wp:positionH>
              <wp:positionV relativeFrom="page">
                <wp:posOffset>9926955</wp:posOffset>
              </wp:positionV>
              <wp:extent cx="5653405" cy="6350"/>
              <wp:effectExtent l="0" t="0" r="0" b="0"/>
              <wp:wrapNone/>
              <wp:docPr id="1537656990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3405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BFC2B4" id="Rectangle 16" o:spid="_x0000_s1026" style="position:absolute;margin-left:75.15pt;margin-top:781.65pt;width:445.15pt;height:.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3A6FED02" wp14:editId="72E42D21">
              <wp:simplePos x="0" y="0"/>
              <wp:positionH relativeFrom="page">
                <wp:posOffset>5727065</wp:posOffset>
              </wp:positionH>
              <wp:positionV relativeFrom="page">
                <wp:posOffset>10081895</wp:posOffset>
              </wp:positionV>
              <wp:extent cx="872490" cy="173990"/>
              <wp:effectExtent l="0" t="0" r="0" b="0"/>
              <wp:wrapNone/>
              <wp:docPr id="36886130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249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D8464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FED0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left:0;text-align:left;margin-left:450.95pt;margin-top:793.85pt;width:68.7pt;height:13.7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" filled="f" stroked="f">
              <v:textbox inset="0,0,0,0">
                <w:txbxContent>
                  <w:p w14:paraId="689D8464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DC816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4CA2FF55" wp14:editId="242A4748">
              <wp:simplePos x="0" y="0"/>
              <wp:positionH relativeFrom="page">
                <wp:posOffset>954405</wp:posOffset>
              </wp:positionH>
              <wp:positionV relativeFrom="page">
                <wp:posOffset>9925685</wp:posOffset>
              </wp:positionV>
              <wp:extent cx="5654040" cy="6350"/>
              <wp:effectExtent l="0" t="0" r="0" b="0"/>
              <wp:wrapNone/>
              <wp:docPr id="706803113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26A68B" id="Rectangle 12" o:spid="_x0000_s1026" style="position:absolute;margin-left:75.15pt;margin-top:781.55pt;width:445.2pt;height:.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DMaUlD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04FD621D" wp14:editId="07A9948E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469986637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0E7011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FD621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left:0;text-align:left;margin-left:456.45pt;margin-top:782pt;width:63.2pt;height:13.7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" filled="f" stroked="f">
              <v:textbox inset="0,0,0,0">
                <w:txbxContent>
                  <w:p w14:paraId="120E7011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83C30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3F4BF4BB" wp14:editId="5FF88A4A">
              <wp:simplePos x="0" y="0"/>
              <wp:positionH relativeFrom="page">
                <wp:posOffset>954405</wp:posOffset>
              </wp:positionH>
              <wp:positionV relativeFrom="page">
                <wp:posOffset>9776460</wp:posOffset>
              </wp:positionV>
              <wp:extent cx="5654040" cy="6350"/>
              <wp:effectExtent l="0" t="0" r="0" b="0"/>
              <wp:wrapNone/>
              <wp:docPr id="1678163972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404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1A178" id="Rectangle 8" o:spid="_x0000_s1026" style="position:absolute;margin-left:75.15pt;margin-top:769.8pt;width:445.2pt;height:.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5CDE2959" wp14:editId="51E52DD2">
              <wp:simplePos x="0" y="0"/>
              <wp:positionH relativeFrom="page">
                <wp:posOffset>5796915</wp:posOffset>
              </wp:positionH>
              <wp:positionV relativeFrom="page">
                <wp:posOffset>9931400</wp:posOffset>
              </wp:positionV>
              <wp:extent cx="802640" cy="173990"/>
              <wp:effectExtent l="0" t="0" r="0" b="0"/>
              <wp:wrapNone/>
              <wp:docPr id="125377038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090319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DE295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456.45pt;margin-top:782pt;width:63.2pt;height:13.7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" filled="f" stroked="f">
              <v:textbox inset="0,0,0,0">
                <w:txbxContent>
                  <w:p w14:paraId="37090319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EE9A6" w14:textId="77777777" w:rsidR="004B1A5D" w:rsidRDefault="004B1A5D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0550DAF6" wp14:editId="09ECCC5D">
              <wp:simplePos x="0" y="0"/>
              <wp:positionH relativeFrom="page">
                <wp:posOffset>881380</wp:posOffset>
              </wp:positionH>
              <wp:positionV relativeFrom="page">
                <wp:posOffset>9780905</wp:posOffset>
              </wp:positionV>
              <wp:extent cx="5798185" cy="6350"/>
              <wp:effectExtent l="0" t="0" r="0" b="0"/>
              <wp:wrapNone/>
              <wp:docPr id="65069784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185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0DB897" id="Rectangle 4" o:spid="_x0000_s1026" style="position:absolute;margin-left:69.4pt;margin-top:770.15pt;width:456.55pt;height:.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" fillcolor="#d9d9d9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5C68B9B7" wp14:editId="38A98895">
              <wp:simplePos x="0" y="0"/>
              <wp:positionH relativeFrom="page">
                <wp:posOffset>5868670</wp:posOffset>
              </wp:positionH>
              <wp:positionV relativeFrom="page">
                <wp:posOffset>9935845</wp:posOffset>
              </wp:positionV>
              <wp:extent cx="802640" cy="173990"/>
              <wp:effectExtent l="0" t="0" r="0" b="0"/>
              <wp:wrapNone/>
              <wp:docPr id="2224468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264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0A971" w14:textId="77777777" w:rsidR="004B1A5D" w:rsidRDefault="004B1A5D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n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8B9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left:0;text-align:left;margin-left:462.1pt;margin-top:782.35pt;width:63.2pt;height:13.7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" filled="f" stroked="f">
              <v:textbox inset="0,0,0,0">
                <w:txbxContent>
                  <w:p w14:paraId="3F20A971" w14:textId="77777777" w:rsidR="004B1A5D" w:rsidRDefault="004B1A5D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n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EBE4F" w14:textId="77777777" w:rsidR="007F225E" w:rsidRDefault="007F225E" w:rsidP="00C900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7A321" w14:textId="77777777" w:rsidR="007F225E" w:rsidRDefault="007F225E" w:rsidP="00A57A6F">
    <w:pPr>
      <w:pStyle w:val="Stopka"/>
      <w:ind w:right="360"/>
    </w:pPr>
  </w:p>
  <w:p w14:paraId="0BBA1F4E" w14:textId="77777777" w:rsidR="007F225E" w:rsidRDefault="007F22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877AF" w14:textId="77777777" w:rsidR="00D5567A" w:rsidRDefault="00D5567A" w:rsidP="00CD286C">
      <w:pPr>
        <w:spacing w:after="0" w:line="240" w:lineRule="auto"/>
      </w:pPr>
      <w:r>
        <w:separator/>
      </w:r>
    </w:p>
  </w:footnote>
  <w:footnote w:type="continuationSeparator" w:id="0">
    <w:p w14:paraId="3F852946" w14:textId="77777777" w:rsidR="00D5567A" w:rsidRDefault="00D5567A" w:rsidP="00CD2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DE4C" w14:textId="2BFABA9C" w:rsidR="004B1A5D" w:rsidRDefault="004B1A5D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51B73" w14:textId="5A5BF8CC" w:rsidR="004B1A5D" w:rsidRDefault="004B1A5D">
    <w:pPr>
      <w:pStyle w:val="Tekstpodstawowy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ACCAD" w14:textId="3ABFDFC1" w:rsidR="004B1A5D" w:rsidRDefault="004B1A5D">
    <w:pPr>
      <w:pStyle w:val="Tekstpodstawowy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E8F1E" w14:textId="54042A61" w:rsidR="004B1A5D" w:rsidRDefault="004B1A5D">
    <w:pPr>
      <w:pStyle w:val="Tekstpodstawowy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BEBE" w14:textId="66CED655" w:rsidR="004B1A5D" w:rsidRDefault="00874886" w:rsidP="00874886">
    <w:pPr>
      <w:pStyle w:val="Tekstpodstawowy"/>
      <w:tabs>
        <w:tab w:val="left" w:pos="4539"/>
      </w:tabs>
      <w:spacing w:line="14" w:lineRule="auto"/>
      <w:jc w:val="left"/>
      <w:rPr>
        <w:sz w:val="20"/>
      </w:rPr>
    </w:pPr>
    <w:r>
      <w:rPr>
        <w:sz w:val="20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59B04" w14:textId="1966E1F5" w:rsidR="004B1A5D" w:rsidRDefault="004B1A5D">
    <w:pPr>
      <w:pStyle w:val="Tekstpodstawowy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FFE13" w14:textId="6CD711C5" w:rsidR="004B1A5D" w:rsidRDefault="004B1A5D">
    <w:pPr>
      <w:pStyle w:val="Tekstpodstawowy"/>
      <w:spacing w:line="14" w:lineRule="auto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1BAFF" w14:textId="1266F1A6" w:rsidR="004B1A5D" w:rsidRDefault="004B1A5D">
    <w:pPr>
      <w:pStyle w:val="Tekstpodstawowy"/>
      <w:spacing w:line="14" w:lineRule="auto"/>
      <w:rPr>
        <w:sz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22027" w14:textId="77777777" w:rsidR="007F225E" w:rsidRPr="00F757AE" w:rsidRDefault="007F225E" w:rsidP="001C11B7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/>
        <w:b/>
        <w:i/>
        <w:color w:val="008000"/>
        <w:sz w:val="16"/>
        <w:szCs w:val="16"/>
        <w:lang w:eastAsia="pl-PL"/>
      </w:rPr>
    </w:pPr>
  </w:p>
  <w:p w14:paraId="1D78396F" w14:textId="77777777" w:rsidR="007F225E" w:rsidRDefault="007F22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02"/>
    <w:multiLevelType w:val="multilevel"/>
    <w:tmpl w:val="31FC208E"/>
    <w:name w:val="WW8Num2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0"/>
        </w:tabs>
        <w:ind w:left="562" w:hanging="420"/>
      </w:pPr>
      <w:rPr>
        <w:rFonts w:cs="Aria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81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7" w15:restartNumberingAfterBreak="0">
    <w:nsid w:val="00000009"/>
    <w:multiLevelType w:val="multilevel"/>
    <w:tmpl w:val="ECEA565C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Arial"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Arial" w:hAnsi="Arial" w:cs="Arial" w:hint="default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4"/>
        <w:szCs w:val="24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2" w15:restartNumberingAfterBreak="0">
    <w:nsid w:val="0000000E"/>
    <w:multiLevelType w:val="multilevel"/>
    <w:tmpl w:val="0000000E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multilevel"/>
    <w:tmpl w:val="0000000F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ahoma" w:eastAsia="Calibri" w:hAnsi="Tahoma" w:cs="Tahoma" w:hint="default"/>
        <w:strike w:val="0"/>
        <w:dstrike w:val="0"/>
        <w:color w:val="auto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</w:abstractNum>
  <w:abstractNum w:abstractNumId="15" w15:restartNumberingAfterBreak="0">
    <w:nsid w:val="01E3116B"/>
    <w:multiLevelType w:val="multilevel"/>
    <w:tmpl w:val="C1CC2F7A"/>
    <w:lvl w:ilvl="0">
      <w:start w:val="14"/>
      <w:numFmt w:val="decimal"/>
      <w:lvlText w:val="%1"/>
      <w:lvlJc w:val="left"/>
      <w:pPr>
        <w:ind w:left="218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18" w:hanging="70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7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0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6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9" w:hanging="708"/>
      </w:pPr>
      <w:rPr>
        <w:rFonts w:hint="default"/>
        <w:lang w:val="pl-PL" w:eastAsia="en-US" w:bidi="ar-SA"/>
      </w:rPr>
    </w:lvl>
  </w:abstractNum>
  <w:abstractNum w:abstractNumId="16" w15:restartNumberingAfterBreak="0">
    <w:nsid w:val="03366584"/>
    <w:multiLevelType w:val="multilevel"/>
    <w:tmpl w:val="F6CEF462"/>
    <w:lvl w:ilvl="0">
      <w:start w:val="3"/>
      <w:numFmt w:val="decimal"/>
      <w:lvlText w:val="%1"/>
      <w:lvlJc w:val="left"/>
      <w:pPr>
        <w:ind w:left="1639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20"/>
      </w:pPr>
      <w:rPr>
        <w:rFonts w:hint="default"/>
        <w:lang w:val="pl-PL" w:eastAsia="en-US" w:bidi="ar-SA"/>
      </w:rPr>
    </w:lvl>
  </w:abstractNum>
  <w:abstractNum w:abstractNumId="17" w15:restartNumberingAfterBreak="0">
    <w:nsid w:val="03546105"/>
    <w:multiLevelType w:val="multilevel"/>
    <w:tmpl w:val="6D188E50"/>
    <w:lvl w:ilvl="0">
      <w:start w:val="10"/>
      <w:numFmt w:val="decimal"/>
      <w:lvlText w:val="%1"/>
      <w:lvlJc w:val="left"/>
      <w:pPr>
        <w:ind w:left="1656" w:hanging="725"/>
      </w:pPr>
      <w:rPr>
        <w:rFonts w:hint="default"/>
        <w:lang w:val="pl-PL" w:eastAsia="en-US" w:bidi="ar-SA"/>
      </w:rPr>
    </w:lvl>
    <w:lvl w:ilvl="1">
      <w:start w:val="10"/>
      <w:numFmt w:val="decimal"/>
      <w:lvlText w:val="%1.%2."/>
      <w:lvlJc w:val="left"/>
      <w:pPr>
        <w:ind w:left="1656" w:hanging="725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17" w:hanging="7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95" w:hanging="7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74" w:hanging="7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53" w:hanging="7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31" w:hanging="7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10" w:hanging="7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9" w:hanging="725"/>
      </w:pPr>
      <w:rPr>
        <w:rFonts w:hint="default"/>
        <w:lang w:val="pl-PL" w:eastAsia="en-US" w:bidi="ar-SA"/>
      </w:rPr>
    </w:lvl>
  </w:abstractNum>
  <w:abstractNum w:abstractNumId="18" w15:restartNumberingAfterBreak="0">
    <w:nsid w:val="03EA4B56"/>
    <w:multiLevelType w:val="hybridMultilevel"/>
    <w:tmpl w:val="EEB664A2"/>
    <w:lvl w:ilvl="0" w:tplc="11C0554C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10235C8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B4F01324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CF2206D4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40CC1C6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B7F4B320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5F8E5A06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12A6E8C6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A0EC20AC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19" w15:restartNumberingAfterBreak="0">
    <w:nsid w:val="050E1D45"/>
    <w:multiLevelType w:val="hybridMultilevel"/>
    <w:tmpl w:val="51603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5B23969"/>
    <w:multiLevelType w:val="multilevel"/>
    <w:tmpl w:val="863C4678"/>
    <w:lvl w:ilvl="0">
      <w:start w:val="2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21" w15:restartNumberingAfterBreak="0">
    <w:nsid w:val="08457FB8"/>
    <w:multiLevelType w:val="hybridMultilevel"/>
    <w:tmpl w:val="2C82DF22"/>
    <w:lvl w:ilvl="0" w:tplc="8DE4E528">
      <w:start w:val="1"/>
      <w:numFmt w:val="decimal"/>
      <w:lvlText w:val="%1)"/>
      <w:lvlJc w:val="left"/>
      <w:pPr>
        <w:ind w:left="1073" w:hanging="178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D564E8F4">
      <w:numFmt w:val="bullet"/>
      <w:lvlText w:val="•"/>
      <w:lvlJc w:val="left"/>
      <w:pPr>
        <w:ind w:left="2016" w:hanging="178"/>
      </w:pPr>
      <w:rPr>
        <w:rFonts w:hint="default"/>
        <w:lang w:val="pl-PL" w:eastAsia="en-US" w:bidi="ar-SA"/>
      </w:rPr>
    </w:lvl>
    <w:lvl w:ilvl="2" w:tplc="614E4C76">
      <w:numFmt w:val="bullet"/>
      <w:lvlText w:val="•"/>
      <w:lvlJc w:val="left"/>
      <w:pPr>
        <w:ind w:left="2953" w:hanging="178"/>
      </w:pPr>
      <w:rPr>
        <w:rFonts w:hint="default"/>
        <w:lang w:val="pl-PL" w:eastAsia="en-US" w:bidi="ar-SA"/>
      </w:rPr>
    </w:lvl>
    <w:lvl w:ilvl="3" w:tplc="E096714A">
      <w:numFmt w:val="bullet"/>
      <w:lvlText w:val="•"/>
      <w:lvlJc w:val="left"/>
      <w:pPr>
        <w:ind w:left="3889" w:hanging="178"/>
      </w:pPr>
      <w:rPr>
        <w:rFonts w:hint="default"/>
        <w:lang w:val="pl-PL" w:eastAsia="en-US" w:bidi="ar-SA"/>
      </w:rPr>
    </w:lvl>
    <w:lvl w:ilvl="4" w:tplc="8878CD5A">
      <w:numFmt w:val="bullet"/>
      <w:lvlText w:val="•"/>
      <w:lvlJc w:val="left"/>
      <w:pPr>
        <w:ind w:left="4826" w:hanging="178"/>
      </w:pPr>
      <w:rPr>
        <w:rFonts w:hint="default"/>
        <w:lang w:val="pl-PL" w:eastAsia="en-US" w:bidi="ar-SA"/>
      </w:rPr>
    </w:lvl>
    <w:lvl w:ilvl="5" w:tplc="7AB4EF52">
      <w:numFmt w:val="bullet"/>
      <w:lvlText w:val="•"/>
      <w:lvlJc w:val="left"/>
      <w:pPr>
        <w:ind w:left="5763" w:hanging="178"/>
      </w:pPr>
      <w:rPr>
        <w:rFonts w:hint="default"/>
        <w:lang w:val="pl-PL" w:eastAsia="en-US" w:bidi="ar-SA"/>
      </w:rPr>
    </w:lvl>
    <w:lvl w:ilvl="6" w:tplc="CCD239D8">
      <w:numFmt w:val="bullet"/>
      <w:lvlText w:val="•"/>
      <w:lvlJc w:val="left"/>
      <w:pPr>
        <w:ind w:left="6699" w:hanging="178"/>
      </w:pPr>
      <w:rPr>
        <w:rFonts w:hint="default"/>
        <w:lang w:val="pl-PL" w:eastAsia="en-US" w:bidi="ar-SA"/>
      </w:rPr>
    </w:lvl>
    <w:lvl w:ilvl="7" w:tplc="5C86D47C">
      <w:numFmt w:val="bullet"/>
      <w:lvlText w:val="•"/>
      <w:lvlJc w:val="left"/>
      <w:pPr>
        <w:ind w:left="7636" w:hanging="178"/>
      </w:pPr>
      <w:rPr>
        <w:rFonts w:hint="default"/>
        <w:lang w:val="pl-PL" w:eastAsia="en-US" w:bidi="ar-SA"/>
      </w:rPr>
    </w:lvl>
    <w:lvl w:ilvl="8" w:tplc="4670A21E">
      <w:numFmt w:val="bullet"/>
      <w:lvlText w:val="•"/>
      <w:lvlJc w:val="left"/>
      <w:pPr>
        <w:ind w:left="8573" w:hanging="178"/>
      </w:pPr>
      <w:rPr>
        <w:rFonts w:hint="default"/>
        <w:lang w:val="pl-PL" w:eastAsia="en-US" w:bidi="ar-SA"/>
      </w:rPr>
    </w:lvl>
  </w:abstractNum>
  <w:abstractNum w:abstractNumId="22" w15:restartNumberingAfterBreak="0">
    <w:nsid w:val="087A6BBA"/>
    <w:multiLevelType w:val="hybridMultilevel"/>
    <w:tmpl w:val="2688938C"/>
    <w:lvl w:ilvl="0" w:tplc="CCE060AE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33C651E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97C62698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F5463C58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4BFC7822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37A2C2A6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D2C68C34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0C7EA70A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9364D72E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23" w15:restartNumberingAfterBreak="0">
    <w:nsid w:val="088F0FEA"/>
    <w:multiLevelType w:val="hybridMultilevel"/>
    <w:tmpl w:val="2B9A2736"/>
    <w:lvl w:ilvl="0" w:tplc="CF12A18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5FA4A4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A762CFE">
      <w:start w:val="1"/>
      <w:numFmt w:val="bullet"/>
      <w:lvlText w:val="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9664E74"/>
    <w:multiLevelType w:val="multilevel"/>
    <w:tmpl w:val="F6CEF462"/>
    <w:lvl w:ilvl="0">
      <w:start w:val="3"/>
      <w:numFmt w:val="decimal"/>
      <w:lvlText w:val="%1"/>
      <w:lvlJc w:val="left"/>
      <w:pPr>
        <w:ind w:left="1639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20"/>
      </w:pPr>
      <w:rPr>
        <w:rFonts w:hint="default"/>
        <w:lang w:val="pl-PL" w:eastAsia="en-US" w:bidi="ar-SA"/>
      </w:rPr>
    </w:lvl>
  </w:abstractNum>
  <w:abstractNum w:abstractNumId="25" w15:restartNumberingAfterBreak="0">
    <w:nsid w:val="0A840838"/>
    <w:multiLevelType w:val="hybridMultilevel"/>
    <w:tmpl w:val="0F5CAF36"/>
    <w:lvl w:ilvl="0" w:tplc="38A8062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8B0E664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4BD238E4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F8B839DE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5502C36E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F7921EA4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E4785A7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2FD6A844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A73660B0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26" w15:restartNumberingAfterBreak="0">
    <w:nsid w:val="0BF61637"/>
    <w:multiLevelType w:val="hybridMultilevel"/>
    <w:tmpl w:val="F6942092"/>
    <w:lvl w:ilvl="0" w:tplc="D74624D6">
      <w:start w:val="1"/>
      <w:numFmt w:val="decimal"/>
      <w:lvlText w:val="%1)"/>
      <w:lvlJc w:val="left"/>
      <w:pPr>
        <w:ind w:left="1073" w:hanging="271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A1164110">
      <w:start w:val="1"/>
      <w:numFmt w:val="decimal"/>
      <w:lvlText w:val="%2."/>
      <w:lvlJc w:val="left"/>
      <w:pPr>
        <w:ind w:left="1651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696CCAF0">
      <w:numFmt w:val="bullet"/>
      <w:lvlText w:val="•"/>
      <w:lvlJc w:val="left"/>
      <w:pPr>
        <w:ind w:left="2636" w:hanging="360"/>
      </w:pPr>
      <w:rPr>
        <w:rFonts w:hint="default"/>
        <w:lang w:val="pl-PL" w:eastAsia="en-US" w:bidi="ar-SA"/>
      </w:rPr>
    </w:lvl>
    <w:lvl w:ilvl="3" w:tplc="EBB2C0A2">
      <w:numFmt w:val="bullet"/>
      <w:lvlText w:val="•"/>
      <w:lvlJc w:val="left"/>
      <w:pPr>
        <w:ind w:left="3612" w:hanging="360"/>
      </w:pPr>
      <w:rPr>
        <w:rFonts w:hint="default"/>
        <w:lang w:val="pl-PL" w:eastAsia="en-US" w:bidi="ar-SA"/>
      </w:rPr>
    </w:lvl>
    <w:lvl w:ilvl="4" w:tplc="97F401E6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5" w:tplc="0EFAF032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6" w:tplc="73A4C3AA">
      <w:numFmt w:val="bullet"/>
      <w:lvlText w:val="•"/>
      <w:lvlJc w:val="left"/>
      <w:pPr>
        <w:ind w:left="6541" w:hanging="360"/>
      </w:pPr>
      <w:rPr>
        <w:rFonts w:hint="default"/>
        <w:lang w:val="pl-PL" w:eastAsia="en-US" w:bidi="ar-SA"/>
      </w:rPr>
    </w:lvl>
    <w:lvl w:ilvl="7" w:tplc="C536210E">
      <w:numFmt w:val="bullet"/>
      <w:lvlText w:val="•"/>
      <w:lvlJc w:val="left"/>
      <w:pPr>
        <w:ind w:left="7517" w:hanging="360"/>
      </w:pPr>
      <w:rPr>
        <w:rFonts w:hint="default"/>
        <w:lang w:val="pl-PL" w:eastAsia="en-US" w:bidi="ar-SA"/>
      </w:rPr>
    </w:lvl>
    <w:lvl w:ilvl="8" w:tplc="9ECCA748">
      <w:numFmt w:val="bullet"/>
      <w:lvlText w:val="•"/>
      <w:lvlJc w:val="left"/>
      <w:pPr>
        <w:ind w:left="849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0FDB7B10"/>
    <w:multiLevelType w:val="hybridMultilevel"/>
    <w:tmpl w:val="AF725D0C"/>
    <w:lvl w:ilvl="0" w:tplc="1526AE1C">
      <w:start w:val="1"/>
      <w:numFmt w:val="decimal"/>
      <w:lvlText w:val="%1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63076D8">
      <w:numFmt w:val="bullet"/>
      <w:lvlText w:val="•"/>
      <w:lvlJc w:val="left"/>
      <w:pPr>
        <w:ind w:left="3168" w:hanging="711"/>
      </w:pPr>
      <w:rPr>
        <w:rFonts w:hint="default"/>
        <w:lang w:val="pl-PL" w:eastAsia="en-US" w:bidi="ar-SA"/>
      </w:rPr>
    </w:lvl>
    <w:lvl w:ilvl="2" w:tplc="C2D8598C">
      <w:numFmt w:val="bullet"/>
      <w:lvlText w:val="•"/>
      <w:lvlJc w:val="left"/>
      <w:pPr>
        <w:ind w:left="3977" w:hanging="711"/>
      </w:pPr>
      <w:rPr>
        <w:rFonts w:hint="default"/>
        <w:lang w:val="pl-PL" w:eastAsia="en-US" w:bidi="ar-SA"/>
      </w:rPr>
    </w:lvl>
    <w:lvl w:ilvl="3" w:tplc="E1F629EE">
      <w:numFmt w:val="bullet"/>
      <w:lvlText w:val="•"/>
      <w:lvlJc w:val="left"/>
      <w:pPr>
        <w:ind w:left="4785" w:hanging="711"/>
      </w:pPr>
      <w:rPr>
        <w:rFonts w:hint="default"/>
        <w:lang w:val="pl-PL" w:eastAsia="en-US" w:bidi="ar-SA"/>
      </w:rPr>
    </w:lvl>
    <w:lvl w:ilvl="4" w:tplc="0AF489B6">
      <w:numFmt w:val="bullet"/>
      <w:lvlText w:val="•"/>
      <w:lvlJc w:val="left"/>
      <w:pPr>
        <w:ind w:left="5594" w:hanging="711"/>
      </w:pPr>
      <w:rPr>
        <w:rFonts w:hint="default"/>
        <w:lang w:val="pl-PL" w:eastAsia="en-US" w:bidi="ar-SA"/>
      </w:rPr>
    </w:lvl>
    <w:lvl w:ilvl="5" w:tplc="80F261E2">
      <w:numFmt w:val="bullet"/>
      <w:lvlText w:val="•"/>
      <w:lvlJc w:val="left"/>
      <w:pPr>
        <w:ind w:left="6403" w:hanging="711"/>
      </w:pPr>
      <w:rPr>
        <w:rFonts w:hint="default"/>
        <w:lang w:val="pl-PL" w:eastAsia="en-US" w:bidi="ar-SA"/>
      </w:rPr>
    </w:lvl>
    <w:lvl w:ilvl="6" w:tplc="B76C200E">
      <w:numFmt w:val="bullet"/>
      <w:lvlText w:val="•"/>
      <w:lvlJc w:val="left"/>
      <w:pPr>
        <w:ind w:left="7211" w:hanging="711"/>
      </w:pPr>
      <w:rPr>
        <w:rFonts w:hint="default"/>
        <w:lang w:val="pl-PL" w:eastAsia="en-US" w:bidi="ar-SA"/>
      </w:rPr>
    </w:lvl>
    <w:lvl w:ilvl="7" w:tplc="3C6A33D6">
      <w:numFmt w:val="bullet"/>
      <w:lvlText w:val="•"/>
      <w:lvlJc w:val="left"/>
      <w:pPr>
        <w:ind w:left="8020" w:hanging="711"/>
      </w:pPr>
      <w:rPr>
        <w:rFonts w:hint="default"/>
        <w:lang w:val="pl-PL" w:eastAsia="en-US" w:bidi="ar-SA"/>
      </w:rPr>
    </w:lvl>
    <w:lvl w:ilvl="8" w:tplc="1158D9E6">
      <w:numFmt w:val="bullet"/>
      <w:lvlText w:val="•"/>
      <w:lvlJc w:val="left"/>
      <w:pPr>
        <w:ind w:left="8829" w:hanging="711"/>
      </w:pPr>
      <w:rPr>
        <w:rFonts w:hint="default"/>
        <w:lang w:val="pl-PL" w:eastAsia="en-US" w:bidi="ar-SA"/>
      </w:rPr>
    </w:lvl>
  </w:abstractNum>
  <w:abstractNum w:abstractNumId="28" w15:restartNumberingAfterBreak="0">
    <w:nsid w:val="10B34BC8"/>
    <w:multiLevelType w:val="hybridMultilevel"/>
    <w:tmpl w:val="F4A02D8C"/>
    <w:lvl w:ilvl="0" w:tplc="D5ACCF22">
      <w:start w:val="1"/>
      <w:numFmt w:val="decimal"/>
      <w:lvlText w:val="%1)"/>
      <w:lvlJc w:val="left"/>
      <w:pPr>
        <w:ind w:left="1699" w:hanging="408"/>
      </w:pPr>
      <w:rPr>
        <w:rFonts w:ascii="Cambria" w:eastAsia="Cambria" w:hAnsi="Cambria" w:cs="Cambria" w:hint="default"/>
        <w:i/>
        <w:iCs/>
        <w:w w:val="100"/>
        <w:sz w:val="22"/>
        <w:szCs w:val="22"/>
        <w:lang w:val="pl-PL" w:eastAsia="en-US" w:bidi="ar-SA"/>
      </w:rPr>
    </w:lvl>
    <w:lvl w:ilvl="1" w:tplc="EFC2731E">
      <w:numFmt w:val="bullet"/>
      <w:lvlText w:val="•"/>
      <w:lvlJc w:val="left"/>
      <w:pPr>
        <w:ind w:left="2574" w:hanging="408"/>
      </w:pPr>
      <w:rPr>
        <w:rFonts w:hint="default"/>
        <w:lang w:val="pl-PL" w:eastAsia="en-US" w:bidi="ar-SA"/>
      </w:rPr>
    </w:lvl>
    <w:lvl w:ilvl="2" w:tplc="BA92204E">
      <w:numFmt w:val="bullet"/>
      <w:lvlText w:val="•"/>
      <w:lvlJc w:val="left"/>
      <w:pPr>
        <w:ind w:left="3449" w:hanging="408"/>
      </w:pPr>
      <w:rPr>
        <w:rFonts w:hint="default"/>
        <w:lang w:val="pl-PL" w:eastAsia="en-US" w:bidi="ar-SA"/>
      </w:rPr>
    </w:lvl>
    <w:lvl w:ilvl="3" w:tplc="A7DC1C7C">
      <w:numFmt w:val="bullet"/>
      <w:lvlText w:val="•"/>
      <w:lvlJc w:val="left"/>
      <w:pPr>
        <w:ind w:left="4323" w:hanging="408"/>
      </w:pPr>
      <w:rPr>
        <w:rFonts w:hint="default"/>
        <w:lang w:val="pl-PL" w:eastAsia="en-US" w:bidi="ar-SA"/>
      </w:rPr>
    </w:lvl>
    <w:lvl w:ilvl="4" w:tplc="46B8952C">
      <w:numFmt w:val="bullet"/>
      <w:lvlText w:val="•"/>
      <w:lvlJc w:val="left"/>
      <w:pPr>
        <w:ind w:left="5198" w:hanging="408"/>
      </w:pPr>
      <w:rPr>
        <w:rFonts w:hint="default"/>
        <w:lang w:val="pl-PL" w:eastAsia="en-US" w:bidi="ar-SA"/>
      </w:rPr>
    </w:lvl>
    <w:lvl w:ilvl="5" w:tplc="27287294">
      <w:numFmt w:val="bullet"/>
      <w:lvlText w:val="•"/>
      <w:lvlJc w:val="left"/>
      <w:pPr>
        <w:ind w:left="6073" w:hanging="408"/>
      </w:pPr>
      <w:rPr>
        <w:rFonts w:hint="default"/>
        <w:lang w:val="pl-PL" w:eastAsia="en-US" w:bidi="ar-SA"/>
      </w:rPr>
    </w:lvl>
    <w:lvl w:ilvl="6" w:tplc="1826B53E">
      <w:numFmt w:val="bullet"/>
      <w:lvlText w:val="•"/>
      <w:lvlJc w:val="left"/>
      <w:pPr>
        <w:ind w:left="6947" w:hanging="408"/>
      </w:pPr>
      <w:rPr>
        <w:rFonts w:hint="default"/>
        <w:lang w:val="pl-PL" w:eastAsia="en-US" w:bidi="ar-SA"/>
      </w:rPr>
    </w:lvl>
    <w:lvl w:ilvl="7" w:tplc="AAAC193A">
      <w:numFmt w:val="bullet"/>
      <w:lvlText w:val="•"/>
      <w:lvlJc w:val="left"/>
      <w:pPr>
        <w:ind w:left="7822" w:hanging="408"/>
      </w:pPr>
      <w:rPr>
        <w:rFonts w:hint="default"/>
        <w:lang w:val="pl-PL" w:eastAsia="en-US" w:bidi="ar-SA"/>
      </w:rPr>
    </w:lvl>
    <w:lvl w:ilvl="8" w:tplc="297E4756">
      <w:numFmt w:val="bullet"/>
      <w:lvlText w:val="•"/>
      <w:lvlJc w:val="left"/>
      <w:pPr>
        <w:ind w:left="8697" w:hanging="408"/>
      </w:pPr>
      <w:rPr>
        <w:rFonts w:hint="default"/>
        <w:lang w:val="pl-PL" w:eastAsia="en-US" w:bidi="ar-SA"/>
      </w:rPr>
    </w:lvl>
  </w:abstractNum>
  <w:abstractNum w:abstractNumId="29" w15:restartNumberingAfterBreak="0">
    <w:nsid w:val="10BD6594"/>
    <w:multiLevelType w:val="hybridMultilevel"/>
    <w:tmpl w:val="473EA980"/>
    <w:lvl w:ilvl="0" w:tplc="3E862AC2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1A4605A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EDC2BAFC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0F1277BE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2688B036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7A0EFA6C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BD18BDA8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5ADE4CEE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D752F6AC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30" w15:restartNumberingAfterBreak="0">
    <w:nsid w:val="11936ADF"/>
    <w:multiLevelType w:val="hybridMultilevel"/>
    <w:tmpl w:val="9B1E7EB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11A4697D"/>
    <w:multiLevelType w:val="hybridMultilevel"/>
    <w:tmpl w:val="3642F9CA"/>
    <w:lvl w:ilvl="0" w:tplc="6C6CD932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92A9F28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38964814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BDFE6C22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ACB04F4C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6D302534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C47EC1B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6F243AAA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034EFF14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32" w15:restartNumberingAfterBreak="0">
    <w:nsid w:val="12213C94"/>
    <w:multiLevelType w:val="multilevel"/>
    <w:tmpl w:val="6E60C89E"/>
    <w:lvl w:ilvl="0">
      <w:start w:val="14"/>
      <w:numFmt w:val="decimal"/>
      <w:lvlText w:val="%1"/>
      <w:lvlJc w:val="left"/>
      <w:pPr>
        <w:ind w:left="1632" w:hanging="70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2" w:hanging="701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071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939" w:hanging="42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68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98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28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7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87" w:hanging="428"/>
      </w:pPr>
      <w:rPr>
        <w:rFonts w:hint="default"/>
        <w:lang w:val="pl-PL" w:eastAsia="en-US" w:bidi="ar-SA"/>
      </w:rPr>
    </w:lvl>
  </w:abstractNum>
  <w:abstractNum w:abstractNumId="33" w15:restartNumberingAfterBreak="0">
    <w:nsid w:val="13265BD5"/>
    <w:multiLevelType w:val="hybridMultilevel"/>
    <w:tmpl w:val="656A09A2"/>
    <w:lvl w:ilvl="0" w:tplc="DBDAECD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AF0214E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2EC49E3C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D938BC02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4788BA3E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86946E14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56CAE69C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990CF922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1DCC72BC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34" w15:restartNumberingAfterBreak="0">
    <w:nsid w:val="13932ABD"/>
    <w:multiLevelType w:val="hybridMultilevel"/>
    <w:tmpl w:val="9630468E"/>
    <w:lvl w:ilvl="0" w:tplc="0E7611A8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59EFA4E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13A4EF26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2942514E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8982B360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D994B6A6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790E6DF0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07B63132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A28A0860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15533B89"/>
    <w:multiLevelType w:val="hybridMultilevel"/>
    <w:tmpl w:val="7738FEBC"/>
    <w:lvl w:ilvl="0" w:tplc="BA26C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D57874"/>
    <w:multiLevelType w:val="hybridMultilevel"/>
    <w:tmpl w:val="76C83CEC"/>
    <w:lvl w:ilvl="0" w:tplc="7E3AE06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8DCEBBA">
      <w:numFmt w:val="bullet"/>
      <w:lvlText w:val=""/>
      <w:lvlJc w:val="left"/>
      <w:pPr>
        <w:ind w:left="193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FA182852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3" w:tplc="2F8C9524">
      <w:numFmt w:val="bullet"/>
      <w:lvlText w:val="•"/>
      <w:lvlJc w:val="left"/>
      <w:pPr>
        <w:ind w:left="3830" w:hanging="360"/>
      </w:pPr>
      <w:rPr>
        <w:rFonts w:hint="default"/>
        <w:lang w:val="pl-PL" w:eastAsia="en-US" w:bidi="ar-SA"/>
      </w:rPr>
    </w:lvl>
    <w:lvl w:ilvl="4" w:tplc="133431DC">
      <w:numFmt w:val="bullet"/>
      <w:lvlText w:val="•"/>
      <w:lvlJc w:val="left"/>
      <w:pPr>
        <w:ind w:left="4775" w:hanging="360"/>
      </w:pPr>
      <w:rPr>
        <w:rFonts w:hint="default"/>
        <w:lang w:val="pl-PL" w:eastAsia="en-US" w:bidi="ar-SA"/>
      </w:rPr>
    </w:lvl>
    <w:lvl w:ilvl="5" w:tplc="150E1F7C">
      <w:numFmt w:val="bullet"/>
      <w:lvlText w:val="•"/>
      <w:lvlJc w:val="left"/>
      <w:pPr>
        <w:ind w:left="5720" w:hanging="360"/>
      </w:pPr>
      <w:rPr>
        <w:rFonts w:hint="default"/>
        <w:lang w:val="pl-PL" w:eastAsia="en-US" w:bidi="ar-SA"/>
      </w:rPr>
    </w:lvl>
    <w:lvl w:ilvl="6" w:tplc="36FE3C16">
      <w:numFmt w:val="bullet"/>
      <w:lvlText w:val="•"/>
      <w:lvlJc w:val="left"/>
      <w:pPr>
        <w:ind w:left="6665" w:hanging="360"/>
      </w:pPr>
      <w:rPr>
        <w:rFonts w:hint="default"/>
        <w:lang w:val="pl-PL" w:eastAsia="en-US" w:bidi="ar-SA"/>
      </w:rPr>
    </w:lvl>
    <w:lvl w:ilvl="7" w:tplc="921475C2">
      <w:numFmt w:val="bullet"/>
      <w:lvlText w:val="•"/>
      <w:lvlJc w:val="left"/>
      <w:pPr>
        <w:ind w:left="7610" w:hanging="360"/>
      </w:pPr>
      <w:rPr>
        <w:rFonts w:hint="default"/>
        <w:lang w:val="pl-PL" w:eastAsia="en-US" w:bidi="ar-SA"/>
      </w:rPr>
    </w:lvl>
    <w:lvl w:ilvl="8" w:tplc="2B9EDAF2">
      <w:numFmt w:val="bullet"/>
      <w:lvlText w:val="•"/>
      <w:lvlJc w:val="left"/>
      <w:pPr>
        <w:ind w:left="8556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182F09C4"/>
    <w:multiLevelType w:val="hybridMultilevel"/>
    <w:tmpl w:val="C9C4E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250C64"/>
    <w:multiLevelType w:val="hybridMultilevel"/>
    <w:tmpl w:val="06BE02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D1E4DE7"/>
    <w:multiLevelType w:val="hybridMultilevel"/>
    <w:tmpl w:val="EF10C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BD13D9"/>
    <w:multiLevelType w:val="multilevel"/>
    <w:tmpl w:val="1C32FA48"/>
    <w:lvl w:ilvl="0">
      <w:start w:val="2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41" w15:restartNumberingAfterBreak="0">
    <w:nsid w:val="1F72086C"/>
    <w:multiLevelType w:val="multilevel"/>
    <w:tmpl w:val="A09CF3F0"/>
    <w:lvl w:ilvl="0">
      <w:start w:val="19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208" w:hanging="57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32" w:hanging="57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48" w:hanging="57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65" w:hanging="57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81" w:hanging="57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97" w:hanging="57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13" w:hanging="576"/>
      </w:pPr>
      <w:rPr>
        <w:rFonts w:hint="default"/>
        <w:lang w:val="pl-PL" w:eastAsia="en-US" w:bidi="ar-SA"/>
      </w:rPr>
    </w:lvl>
  </w:abstractNum>
  <w:abstractNum w:abstractNumId="42" w15:restartNumberingAfterBreak="0">
    <w:nsid w:val="20882DFC"/>
    <w:multiLevelType w:val="hybridMultilevel"/>
    <w:tmpl w:val="14EAA59A"/>
    <w:lvl w:ilvl="0" w:tplc="2A5C5518">
      <w:start w:val="1"/>
      <w:numFmt w:val="decimal"/>
      <w:lvlText w:val="%1."/>
      <w:lvlJc w:val="left"/>
      <w:pPr>
        <w:ind w:left="720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0911ED4"/>
    <w:multiLevelType w:val="hybridMultilevel"/>
    <w:tmpl w:val="E91A3122"/>
    <w:lvl w:ilvl="0" w:tplc="C7A45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E05E2E"/>
    <w:multiLevelType w:val="multilevel"/>
    <w:tmpl w:val="0E948FCC"/>
    <w:lvl w:ilvl="0">
      <w:start w:val="4"/>
      <w:numFmt w:val="decimal"/>
      <w:lvlText w:val="%1"/>
      <w:lvlJc w:val="left"/>
      <w:pPr>
        <w:ind w:left="926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26" w:hanging="708"/>
      </w:pPr>
      <w:rPr>
        <w:rFonts w:ascii="Cambria" w:eastAsia="Calibri" w:hAnsi="Cambria" w:cs="Times New Roman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37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9" w:hanging="708"/>
      </w:pPr>
      <w:rPr>
        <w:rFonts w:hint="default"/>
        <w:lang w:val="pl-PL" w:eastAsia="en-US" w:bidi="ar-SA"/>
      </w:rPr>
    </w:lvl>
  </w:abstractNum>
  <w:abstractNum w:abstractNumId="45" w15:restartNumberingAfterBreak="0">
    <w:nsid w:val="21660587"/>
    <w:multiLevelType w:val="multilevel"/>
    <w:tmpl w:val="88CA55BA"/>
    <w:lvl w:ilvl="0">
      <w:start w:val="13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08" w:hanging="56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"/>
      <w:lvlJc w:val="left"/>
      <w:pPr>
        <w:ind w:left="2633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59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67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4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19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94" w:hanging="361"/>
      </w:pPr>
      <w:rPr>
        <w:rFonts w:hint="default"/>
        <w:lang w:val="pl-PL" w:eastAsia="en-US" w:bidi="ar-SA"/>
      </w:rPr>
    </w:lvl>
  </w:abstractNum>
  <w:abstractNum w:abstractNumId="46" w15:restartNumberingAfterBreak="0">
    <w:nsid w:val="23150D85"/>
    <w:multiLevelType w:val="hybridMultilevel"/>
    <w:tmpl w:val="AF54BEBA"/>
    <w:lvl w:ilvl="0" w:tplc="6FD0F42E">
      <w:start w:val="1"/>
      <w:numFmt w:val="decimal"/>
      <w:lvlText w:val="%1)"/>
      <w:lvlJc w:val="left"/>
      <w:pPr>
        <w:ind w:left="218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5634E2">
      <w:numFmt w:val="bullet"/>
      <w:lvlText w:val="•"/>
      <w:lvlJc w:val="left"/>
      <w:pPr>
        <w:ind w:left="1148" w:hanging="708"/>
      </w:pPr>
      <w:rPr>
        <w:rFonts w:hint="default"/>
        <w:lang w:val="pl-PL" w:eastAsia="en-US" w:bidi="ar-SA"/>
      </w:rPr>
    </w:lvl>
    <w:lvl w:ilvl="2" w:tplc="43300994">
      <w:numFmt w:val="bullet"/>
      <w:lvlText w:val="•"/>
      <w:lvlJc w:val="left"/>
      <w:pPr>
        <w:ind w:left="2077" w:hanging="708"/>
      </w:pPr>
      <w:rPr>
        <w:rFonts w:hint="default"/>
        <w:lang w:val="pl-PL" w:eastAsia="en-US" w:bidi="ar-SA"/>
      </w:rPr>
    </w:lvl>
    <w:lvl w:ilvl="3" w:tplc="B7F4BB98">
      <w:numFmt w:val="bullet"/>
      <w:lvlText w:val="•"/>
      <w:lvlJc w:val="left"/>
      <w:pPr>
        <w:ind w:left="3005" w:hanging="708"/>
      </w:pPr>
      <w:rPr>
        <w:rFonts w:hint="default"/>
        <w:lang w:val="pl-PL" w:eastAsia="en-US" w:bidi="ar-SA"/>
      </w:rPr>
    </w:lvl>
    <w:lvl w:ilvl="4" w:tplc="40B0054C">
      <w:numFmt w:val="bullet"/>
      <w:lvlText w:val="•"/>
      <w:lvlJc w:val="left"/>
      <w:pPr>
        <w:ind w:left="3934" w:hanging="708"/>
      </w:pPr>
      <w:rPr>
        <w:rFonts w:hint="default"/>
        <w:lang w:val="pl-PL" w:eastAsia="en-US" w:bidi="ar-SA"/>
      </w:rPr>
    </w:lvl>
    <w:lvl w:ilvl="5" w:tplc="897E4656">
      <w:numFmt w:val="bullet"/>
      <w:lvlText w:val="•"/>
      <w:lvlJc w:val="left"/>
      <w:pPr>
        <w:ind w:left="4863" w:hanging="708"/>
      </w:pPr>
      <w:rPr>
        <w:rFonts w:hint="default"/>
        <w:lang w:val="pl-PL" w:eastAsia="en-US" w:bidi="ar-SA"/>
      </w:rPr>
    </w:lvl>
    <w:lvl w:ilvl="6" w:tplc="A96408AA">
      <w:numFmt w:val="bullet"/>
      <w:lvlText w:val="•"/>
      <w:lvlJc w:val="left"/>
      <w:pPr>
        <w:ind w:left="5791" w:hanging="708"/>
      </w:pPr>
      <w:rPr>
        <w:rFonts w:hint="default"/>
        <w:lang w:val="pl-PL" w:eastAsia="en-US" w:bidi="ar-SA"/>
      </w:rPr>
    </w:lvl>
    <w:lvl w:ilvl="7" w:tplc="A5820A40">
      <w:numFmt w:val="bullet"/>
      <w:lvlText w:val="•"/>
      <w:lvlJc w:val="left"/>
      <w:pPr>
        <w:ind w:left="6720" w:hanging="708"/>
      </w:pPr>
      <w:rPr>
        <w:rFonts w:hint="default"/>
        <w:lang w:val="pl-PL" w:eastAsia="en-US" w:bidi="ar-SA"/>
      </w:rPr>
    </w:lvl>
    <w:lvl w:ilvl="8" w:tplc="A5E863E4">
      <w:numFmt w:val="bullet"/>
      <w:lvlText w:val="•"/>
      <w:lvlJc w:val="left"/>
      <w:pPr>
        <w:ind w:left="7649" w:hanging="708"/>
      </w:pPr>
      <w:rPr>
        <w:rFonts w:hint="default"/>
        <w:lang w:val="pl-PL" w:eastAsia="en-US" w:bidi="ar-SA"/>
      </w:rPr>
    </w:lvl>
  </w:abstractNum>
  <w:abstractNum w:abstractNumId="47" w15:restartNumberingAfterBreak="0">
    <w:nsid w:val="23CB6BBC"/>
    <w:multiLevelType w:val="hybridMultilevel"/>
    <w:tmpl w:val="1FDC7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3E304A5"/>
    <w:multiLevelType w:val="hybridMultilevel"/>
    <w:tmpl w:val="C75CA178"/>
    <w:lvl w:ilvl="0" w:tplc="110A0CD4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75E0A72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2A960E96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00586BA2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868C51BA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9C70DD92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C104700A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C0E0D8E6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6E22B08E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2419133E"/>
    <w:multiLevelType w:val="hybridMultilevel"/>
    <w:tmpl w:val="B74C5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5573696"/>
    <w:multiLevelType w:val="hybridMultilevel"/>
    <w:tmpl w:val="B1DA914A"/>
    <w:lvl w:ilvl="0" w:tplc="326E02E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7F20C96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51E65B68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04429D1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0BDEABA2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16D2DBDA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F21480EE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9EA83B30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16B22CA2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51" w15:restartNumberingAfterBreak="0">
    <w:nsid w:val="26D157FD"/>
    <w:multiLevelType w:val="hybridMultilevel"/>
    <w:tmpl w:val="B3A2CA58"/>
    <w:lvl w:ilvl="0" w:tplc="2CC617EC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A16C778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D6761BAA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A2447D62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9E6E6AA8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1C926AE6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5A480D74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8D264EB2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6AAE1C5C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5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27CA30E4"/>
    <w:multiLevelType w:val="multilevel"/>
    <w:tmpl w:val="CA443F28"/>
    <w:lvl w:ilvl="0">
      <w:start w:val="20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54" w15:restartNumberingAfterBreak="0">
    <w:nsid w:val="27E47DDD"/>
    <w:multiLevelType w:val="hybridMultilevel"/>
    <w:tmpl w:val="CB12FE66"/>
    <w:lvl w:ilvl="0" w:tplc="4A8A0DE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1" w:tplc="10107EDA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0D48CCE4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E8940CEA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A81CDE7E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1D7EC6D8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C01EB95A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4C3A9F9A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4118BBFC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55" w15:restartNumberingAfterBreak="0">
    <w:nsid w:val="28755142"/>
    <w:multiLevelType w:val="hybridMultilevel"/>
    <w:tmpl w:val="41105E68"/>
    <w:lvl w:ilvl="0" w:tplc="468E147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12CC1FA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38964742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30384AD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806ACA2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A2CE24C4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F9F240CC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325C7BB4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2CB21710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56" w15:restartNumberingAfterBreak="0">
    <w:nsid w:val="288D74B8"/>
    <w:multiLevelType w:val="hybridMultilevel"/>
    <w:tmpl w:val="F51E4506"/>
    <w:lvl w:ilvl="0" w:tplc="697653D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702A04C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FBCA16A8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7152EC40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E5D011F0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74CAF21E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32E4C8F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9ECEBC82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6BC4A250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57" w15:restartNumberingAfterBreak="0">
    <w:nsid w:val="29E324BB"/>
    <w:multiLevelType w:val="multilevel"/>
    <w:tmpl w:val="A1942A04"/>
    <w:lvl w:ilvl="0">
      <w:start w:val="10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4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08" w:hanging="5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0" w:hanging="56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69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98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28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7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87" w:hanging="569"/>
      </w:pPr>
      <w:rPr>
        <w:rFonts w:hint="default"/>
        <w:lang w:val="pl-PL" w:eastAsia="en-US" w:bidi="ar-SA"/>
      </w:rPr>
    </w:lvl>
  </w:abstractNum>
  <w:abstractNum w:abstractNumId="58" w15:restartNumberingAfterBreak="0">
    <w:nsid w:val="2A146B18"/>
    <w:multiLevelType w:val="hybridMultilevel"/>
    <w:tmpl w:val="71BEF2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2AD148C4"/>
    <w:multiLevelType w:val="multilevel"/>
    <w:tmpl w:val="897E2310"/>
    <w:lvl w:ilvl="0">
      <w:start w:val="16"/>
      <w:numFmt w:val="decimal"/>
      <w:lvlText w:val="%1"/>
      <w:lvlJc w:val="left"/>
      <w:pPr>
        <w:ind w:left="1632" w:hanging="70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2" w:hanging="701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60" w15:restartNumberingAfterBreak="0">
    <w:nsid w:val="2C557D1B"/>
    <w:multiLevelType w:val="hybridMultilevel"/>
    <w:tmpl w:val="70862728"/>
    <w:lvl w:ilvl="0" w:tplc="9AC01E26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7B20302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B58C56F0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92681BF0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2A94BE88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E35E3C00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5BF6644C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12D4CB68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F0BE5EFA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2CDE69AD"/>
    <w:multiLevelType w:val="hybridMultilevel"/>
    <w:tmpl w:val="D78A4FA0"/>
    <w:lvl w:ilvl="0" w:tplc="29060ED2">
      <w:start w:val="1"/>
      <w:numFmt w:val="decimal"/>
      <w:lvlText w:val="(%1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1" w:tplc="FF2838C0">
      <w:numFmt w:val="bullet"/>
      <w:lvlText w:val="•"/>
      <w:lvlJc w:val="left"/>
      <w:pPr>
        <w:ind w:left="3420" w:hanging="850"/>
      </w:pPr>
      <w:rPr>
        <w:rFonts w:hint="default"/>
        <w:lang w:val="pl-PL" w:eastAsia="en-US" w:bidi="ar-SA"/>
      </w:rPr>
    </w:lvl>
    <w:lvl w:ilvl="2" w:tplc="8CB80D56">
      <w:numFmt w:val="bullet"/>
      <w:lvlText w:val="•"/>
      <w:lvlJc w:val="left"/>
      <w:pPr>
        <w:ind w:left="4201" w:hanging="850"/>
      </w:pPr>
      <w:rPr>
        <w:rFonts w:hint="default"/>
        <w:lang w:val="pl-PL" w:eastAsia="en-US" w:bidi="ar-SA"/>
      </w:rPr>
    </w:lvl>
    <w:lvl w:ilvl="3" w:tplc="0B78404C">
      <w:numFmt w:val="bullet"/>
      <w:lvlText w:val="•"/>
      <w:lvlJc w:val="left"/>
      <w:pPr>
        <w:ind w:left="4981" w:hanging="850"/>
      </w:pPr>
      <w:rPr>
        <w:rFonts w:hint="default"/>
        <w:lang w:val="pl-PL" w:eastAsia="en-US" w:bidi="ar-SA"/>
      </w:rPr>
    </w:lvl>
    <w:lvl w:ilvl="4" w:tplc="02B0637A">
      <w:numFmt w:val="bullet"/>
      <w:lvlText w:val="•"/>
      <w:lvlJc w:val="left"/>
      <w:pPr>
        <w:ind w:left="5762" w:hanging="850"/>
      </w:pPr>
      <w:rPr>
        <w:rFonts w:hint="default"/>
        <w:lang w:val="pl-PL" w:eastAsia="en-US" w:bidi="ar-SA"/>
      </w:rPr>
    </w:lvl>
    <w:lvl w:ilvl="5" w:tplc="B51A2B7C">
      <w:numFmt w:val="bullet"/>
      <w:lvlText w:val="•"/>
      <w:lvlJc w:val="left"/>
      <w:pPr>
        <w:ind w:left="6543" w:hanging="850"/>
      </w:pPr>
      <w:rPr>
        <w:rFonts w:hint="default"/>
        <w:lang w:val="pl-PL" w:eastAsia="en-US" w:bidi="ar-SA"/>
      </w:rPr>
    </w:lvl>
    <w:lvl w:ilvl="6" w:tplc="93E433AC">
      <w:numFmt w:val="bullet"/>
      <w:lvlText w:val="•"/>
      <w:lvlJc w:val="left"/>
      <w:pPr>
        <w:ind w:left="7323" w:hanging="850"/>
      </w:pPr>
      <w:rPr>
        <w:rFonts w:hint="default"/>
        <w:lang w:val="pl-PL" w:eastAsia="en-US" w:bidi="ar-SA"/>
      </w:rPr>
    </w:lvl>
    <w:lvl w:ilvl="7" w:tplc="C29216F8">
      <w:numFmt w:val="bullet"/>
      <w:lvlText w:val="•"/>
      <w:lvlJc w:val="left"/>
      <w:pPr>
        <w:ind w:left="8104" w:hanging="850"/>
      </w:pPr>
      <w:rPr>
        <w:rFonts w:hint="default"/>
        <w:lang w:val="pl-PL" w:eastAsia="en-US" w:bidi="ar-SA"/>
      </w:rPr>
    </w:lvl>
    <w:lvl w:ilvl="8" w:tplc="AB240D32">
      <w:numFmt w:val="bullet"/>
      <w:lvlText w:val="•"/>
      <w:lvlJc w:val="left"/>
      <w:pPr>
        <w:ind w:left="8885" w:hanging="850"/>
      </w:pPr>
      <w:rPr>
        <w:rFonts w:hint="default"/>
        <w:lang w:val="pl-PL" w:eastAsia="en-US" w:bidi="ar-SA"/>
      </w:rPr>
    </w:lvl>
  </w:abstractNum>
  <w:abstractNum w:abstractNumId="62" w15:restartNumberingAfterBreak="0">
    <w:nsid w:val="313463D1"/>
    <w:multiLevelType w:val="multilevel"/>
    <w:tmpl w:val="3A1A4B96"/>
    <w:lvl w:ilvl="0">
      <w:start w:val="9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2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350" w:hanging="72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20"/>
      </w:pPr>
      <w:rPr>
        <w:rFonts w:hint="default"/>
        <w:lang w:val="pl-PL" w:eastAsia="en-US" w:bidi="ar-SA"/>
      </w:rPr>
    </w:lvl>
  </w:abstractNum>
  <w:abstractNum w:abstractNumId="63" w15:restartNumberingAfterBreak="0">
    <w:nsid w:val="31A4271A"/>
    <w:multiLevelType w:val="hybridMultilevel"/>
    <w:tmpl w:val="B01A6256"/>
    <w:lvl w:ilvl="0" w:tplc="10026B7A">
      <w:start w:val="1"/>
      <w:numFmt w:val="decimal"/>
      <w:lvlText w:val="%1)"/>
      <w:lvlJc w:val="left"/>
      <w:pPr>
        <w:ind w:left="2208" w:hanging="57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AC467850">
      <w:numFmt w:val="bullet"/>
      <w:lvlText w:val="•"/>
      <w:lvlJc w:val="left"/>
      <w:pPr>
        <w:ind w:left="3024" w:hanging="576"/>
      </w:pPr>
      <w:rPr>
        <w:rFonts w:hint="default"/>
        <w:lang w:val="pl-PL" w:eastAsia="en-US" w:bidi="ar-SA"/>
      </w:rPr>
    </w:lvl>
    <w:lvl w:ilvl="2" w:tplc="2B6E7394">
      <w:numFmt w:val="bullet"/>
      <w:lvlText w:val="•"/>
      <w:lvlJc w:val="left"/>
      <w:pPr>
        <w:ind w:left="3849" w:hanging="576"/>
      </w:pPr>
      <w:rPr>
        <w:rFonts w:hint="default"/>
        <w:lang w:val="pl-PL" w:eastAsia="en-US" w:bidi="ar-SA"/>
      </w:rPr>
    </w:lvl>
    <w:lvl w:ilvl="3" w:tplc="5A96BFF4">
      <w:numFmt w:val="bullet"/>
      <w:lvlText w:val="•"/>
      <w:lvlJc w:val="left"/>
      <w:pPr>
        <w:ind w:left="4673" w:hanging="576"/>
      </w:pPr>
      <w:rPr>
        <w:rFonts w:hint="default"/>
        <w:lang w:val="pl-PL" w:eastAsia="en-US" w:bidi="ar-SA"/>
      </w:rPr>
    </w:lvl>
    <w:lvl w:ilvl="4" w:tplc="93DAB80C">
      <w:numFmt w:val="bullet"/>
      <w:lvlText w:val="•"/>
      <w:lvlJc w:val="left"/>
      <w:pPr>
        <w:ind w:left="5498" w:hanging="576"/>
      </w:pPr>
      <w:rPr>
        <w:rFonts w:hint="default"/>
        <w:lang w:val="pl-PL" w:eastAsia="en-US" w:bidi="ar-SA"/>
      </w:rPr>
    </w:lvl>
    <w:lvl w:ilvl="5" w:tplc="578C0856">
      <w:numFmt w:val="bullet"/>
      <w:lvlText w:val="•"/>
      <w:lvlJc w:val="left"/>
      <w:pPr>
        <w:ind w:left="6323" w:hanging="576"/>
      </w:pPr>
      <w:rPr>
        <w:rFonts w:hint="default"/>
        <w:lang w:val="pl-PL" w:eastAsia="en-US" w:bidi="ar-SA"/>
      </w:rPr>
    </w:lvl>
    <w:lvl w:ilvl="6" w:tplc="08889928">
      <w:numFmt w:val="bullet"/>
      <w:lvlText w:val="•"/>
      <w:lvlJc w:val="left"/>
      <w:pPr>
        <w:ind w:left="7147" w:hanging="576"/>
      </w:pPr>
      <w:rPr>
        <w:rFonts w:hint="default"/>
        <w:lang w:val="pl-PL" w:eastAsia="en-US" w:bidi="ar-SA"/>
      </w:rPr>
    </w:lvl>
    <w:lvl w:ilvl="7" w:tplc="F934D3F8">
      <w:numFmt w:val="bullet"/>
      <w:lvlText w:val="•"/>
      <w:lvlJc w:val="left"/>
      <w:pPr>
        <w:ind w:left="7972" w:hanging="576"/>
      </w:pPr>
      <w:rPr>
        <w:rFonts w:hint="default"/>
        <w:lang w:val="pl-PL" w:eastAsia="en-US" w:bidi="ar-SA"/>
      </w:rPr>
    </w:lvl>
    <w:lvl w:ilvl="8" w:tplc="607003D0">
      <w:numFmt w:val="bullet"/>
      <w:lvlText w:val="•"/>
      <w:lvlJc w:val="left"/>
      <w:pPr>
        <w:ind w:left="8797" w:hanging="576"/>
      </w:pPr>
      <w:rPr>
        <w:rFonts w:hint="default"/>
        <w:lang w:val="pl-PL" w:eastAsia="en-US" w:bidi="ar-SA"/>
      </w:rPr>
    </w:lvl>
  </w:abstractNum>
  <w:abstractNum w:abstractNumId="64" w15:restartNumberingAfterBreak="0">
    <w:nsid w:val="31AB3C44"/>
    <w:multiLevelType w:val="hybridMultilevel"/>
    <w:tmpl w:val="15F48664"/>
    <w:lvl w:ilvl="0" w:tplc="FA0A045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5" w15:restartNumberingAfterBreak="0">
    <w:nsid w:val="36FF0464"/>
    <w:multiLevelType w:val="hybridMultilevel"/>
    <w:tmpl w:val="EE8AE14C"/>
    <w:lvl w:ilvl="0" w:tplc="D8FCFAB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A3F3704"/>
    <w:multiLevelType w:val="hybridMultilevel"/>
    <w:tmpl w:val="89B42564"/>
    <w:lvl w:ilvl="0" w:tplc="EC2E514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1624036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AAD41620">
      <w:start w:val="1"/>
      <w:numFmt w:val="lowerLetter"/>
      <w:lvlText w:val="(%3)"/>
      <w:lvlJc w:val="left"/>
      <w:pPr>
        <w:ind w:left="3483" w:hanging="851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3" w:tplc="3D4036BA">
      <w:numFmt w:val="bullet"/>
      <w:lvlText w:val="•"/>
      <w:lvlJc w:val="left"/>
      <w:pPr>
        <w:ind w:left="4350" w:hanging="851"/>
      </w:pPr>
      <w:rPr>
        <w:rFonts w:hint="default"/>
        <w:lang w:val="pl-PL" w:eastAsia="en-US" w:bidi="ar-SA"/>
      </w:rPr>
    </w:lvl>
    <w:lvl w:ilvl="4" w:tplc="FCAAA6D4">
      <w:numFmt w:val="bullet"/>
      <w:lvlText w:val="•"/>
      <w:lvlJc w:val="left"/>
      <w:pPr>
        <w:ind w:left="5221" w:hanging="851"/>
      </w:pPr>
      <w:rPr>
        <w:rFonts w:hint="default"/>
        <w:lang w:val="pl-PL" w:eastAsia="en-US" w:bidi="ar-SA"/>
      </w:rPr>
    </w:lvl>
    <w:lvl w:ilvl="5" w:tplc="94783FB6">
      <w:numFmt w:val="bullet"/>
      <w:lvlText w:val="•"/>
      <w:lvlJc w:val="left"/>
      <w:pPr>
        <w:ind w:left="6092" w:hanging="851"/>
      </w:pPr>
      <w:rPr>
        <w:rFonts w:hint="default"/>
        <w:lang w:val="pl-PL" w:eastAsia="en-US" w:bidi="ar-SA"/>
      </w:rPr>
    </w:lvl>
    <w:lvl w:ilvl="6" w:tplc="BD0888BE">
      <w:numFmt w:val="bullet"/>
      <w:lvlText w:val="•"/>
      <w:lvlJc w:val="left"/>
      <w:pPr>
        <w:ind w:left="6963" w:hanging="851"/>
      </w:pPr>
      <w:rPr>
        <w:rFonts w:hint="default"/>
        <w:lang w:val="pl-PL" w:eastAsia="en-US" w:bidi="ar-SA"/>
      </w:rPr>
    </w:lvl>
    <w:lvl w:ilvl="7" w:tplc="8598B40A">
      <w:numFmt w:val="bullet"/>
      <w:lvlText w:val="•"/>
      <w:lvlJc w:val="left"/>
      <w:pPr>
        <w:ind w:left="7834" w:hanging="851"/>
      </w:pPr>
      <w:rPr>
        <w:rFonts w:hint="default"/>
        <w:lang w:val="pl-PL" w:eastAsia="en-US" w:bidi="ar-SA"/>
      </w:rPr>
    </w:lvl>
    <w:lvl w:ilvl="8" w:tplc="53566566">
      <w:numFmt w:val="bullet"/>
      <w:lvlText w:val="•"/>
      <w:lvlJc w:val="left"/>
      <w:pPr>
        <w:ind w:left="8704" w:hanging="851"/>
      </w:pPr>
      <w:rPr>
        <w:rFonts w:hint="default"/>
        <w:lang w:val="pl-PL" w:eastAsia="en-US" w:bidi="ar-SA"/>
      </w:rPr>
    </w:lvl>
  </w:abstractNum>
  <w:abstractNum w:abstractNumId="68" w15:restartNumberingAfterBreak="0">
    <w:nsid w:val="3B8178F3"/>
    <w:multiLevelType w:val="multilevel"/>
    <w:tmpl w:val="B51A59D0"/>
    <w:lvl w:ilvl="0">
      <w:start w:val="7"/>
      <w:numFmt w:val="decimal"/>
      <w:lvlText w:val="%1"/>
      <w:lvlJc w:val="left"/>
      <w:pPr>
        <w:ind w:left="218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218" w:hanging="708"/>
      </w:pPr>
      <w:rPr>
        <w:rFonts w:ascii="Cambria" w:eastAsia="Calibri" w:hAnsi="Cambria" w:cs="ArialMT"/>
        <w:b/>
        <w:bCs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27" w:hanging="70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828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82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6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90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8" w:hanging="709"/>
      </w:pPr>
      <w:rPr>
        <w:rFonts w:hint="default"/>
        <w:lang w:val="pl-PL" w:eastAsia="en-US" w:bidi="ar-SA"/>
      </w:rPr>
    </w:lvl>
  </w:abstractNum>
  <w:abstractNum w:abstractNumId="69" w15:restartNumberingAfterBreak="0">
    <w:nsid w:val="3CDF7208"/>
    <w:multiLevelType w:val="hybridMultilevel"/>
    <w:tmpl w:val="D6E47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F16C30"/>
    <w:multiLevelType w:val="multilevel"/>
    <w:tmpl w:val="70DADB60"/>
    <w:lvl w:ilvl="0">
      <w:start w:val="18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7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146367"/>
    <w:multiLevelType w:val="hybridMultilevel"/>
    <w:tmpl w:val="AEC2E67C"/>
    <w:lvl w:ilvl="0" w:tplc="492CA8C2">
      <w:start w:val="1"/>
      <w:numFmt w:val="decimal"/>
      <w:lvlText w:val="%1."/>
      <w:lvlJc w:val="left"/>
      <w:pPr>
        <w:ind w:left="5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3" w15:restartNumberingAfterBreak="0">
    <w:nsid w:val="41243C19"/>
    <w:multiLevelType w:val="hybridMultilevel"/>
    <w:tmpl w:val="7BD2CEB4"/>
    <w:lvl w:ilvl="0" w:tplc="8664407C">
      <w:start w:val="1"/>
      <w:numFmt w:val="decimal"/>
      <w:lvlText w:val="%1."/>
      <w:lvlJc w:val="left"/>
      <w:pPr>
        <w:ind w:left="1651" w:hanging="34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518F882">
      <w:numFmt w:val="bullet"/>
      <w:lvlText w:val="•"/>
      <w:lvlJc w:val="left"/>
      <w:pPr>
        <w:ind w:left="2538" w:hanging="348"/>
      </w:pPr>
      <w:rPr>
        <w:rFonts w:hint="default"/>
        <w:lang w:val="pl-PL" w:eastAsia="en-US" w:bidi="ar-SA"/>
      </w:rPr>
    </w:lvl>
    <w:lvl w:ilvl="2" w:tplc="441662AC">
      <w:numFmt w:val="bullet"/>
      <w:lvlText w:val="•"/>
      <w:lvlJc w:val="left"/>
      <w:pPr>
        <w:ind w:left="3417" w:hanging="348"/>
      </w:pPr>
      <w:rPr>
        <w:rFonts w:hint="default"/>
        <w:lang w:val="pl-PL" w:eastAsia="en-US" w:bidi="ar-SA"/>
      </w:rPr>
    </w:lvl>
    <w:lvl w:ilvl="3" w:tplc="E6D0781E">
      <w:numFmt w:val="bullet"/>
      <w:lvlText w:val="•"/>
      <w:lvlJc w:val="left"/>
      <w:pPr>
        <w:ind w:left="4295" w:hanging="348"/>
      </w:pPr>
      <w:rPr>
        <w:rFonts w:hint="default"/>
        <w:lang w:val="pl-PL" w:eastAsia="en-US" w:bidi="ar-SA"/>
      </w:rPr>
    </w:lvl>
    <w:lvl w:ilvl="4" w:tplc="BA1C545E">
      <w:numFmt w:val="bullet"/>
      <w:lvlText w:val="•"/>
      <w:lvlJc w:val="left"/>
      <w:pPr>
        <w:ind w:left="5174" w:hanging="348"/>
      </w:pPr>
      <w:rPr>
        <w:rFonts w:hint="default"/>
        <w:lang w:val="pl-PL" w:eastAsia="en-US" w:bidi="ar-SA"/>
      </w:rPr>
    </w:lvl>
    <w:lvl w:ilvl="5" w:tplc="238649A0">
      <w:numFmt w:val="bullet"/>
      <w:lvlText w:val="•"/>
      <w:lvlJc w:val="left"/>
      <w:pPr>
        <w:ind w:left="6053" w:hanging="348"/>
      </w:pPr>
      <w:rPr>
        <w:rFonts w:hint="default"/>
        <w:lang w:val="pl-PL" w:eastAsia="en-US" w:bidi="ar-SA"/>
      </w:rPr>
    </w:lvl>
    <w:lvl w:ilvl="6" w:tplc="0A943134">
      <w:numFmt w:val="bullet"/>
      <w:lvlText w:val="•"/>
      <w:lvlJc w:val="left"/>
      <w:pPr>
        <w:ind w:left="6931" w:hanging="348"/>
      </w:pPr>
      <w:rPr>
        <w:rFonts w:hint="default"/>
        <w:lang w:val="pl-PL" w:eastAsia="en-US" w:bidi="ar-SA"/>
      </w:rPr>
    </w:lvl>
    <w:lvl w:ilvl="7" w:tplc="EBD62AD4">
      <w:numFmt w:val="bullet"/>
      <w:lvlText w:val="•"/>
      <w:lvlJc w:val="left"/>
      <w:pPr>
        <w:ind w:left="7810" w:hanging="348"/>
      </w:pPr>
      <w:rPr>
        <w:rFonts w:hint="default"/>
        <w:lang w:val="pl-PL" w:eastAsia="en-US" w:bidi="ar-SA"/>
      </w:rPr>
    </w:lvl>
    <w:lvl w:ilvl="8" w:tplc="57549C14">
      <w:numFmt w:val="bullet"/>
      <w:lvlText w:val="•"/>
      <w:lvlJc w:val="left"/>
      <w:pPr>
        <w:ind w:left="8689" w:hanging="348"/>
      </w:pPr>
      <w:rPr>
        <w:rFonts w:hint="default"/>
        <w:lang w:val="pl-PL" w:eastAsia="en-US" w:bidi="ar-SA"/>
      </w:rPr>
    </w:lvl>
  </w:abstractNum>
  <w:abstractNum w:abstractNumId="74" w15:restartNumberingAfterBreak="0">
    <w:nsid w:val="456575C9"/>
    <w:multiLevelType w:val="multilevel"/>
    <w:tmpl w:val="FC12C368"/>
    <w:lvl w:ilvl="0">
      <w:start w:val="4"/>
      <w:numFmt w:val="decimal"/>
      <w:lvlText w:val="%1"/>
      <w:lvlJc w:val="left"/>
      <w:pPr>
        <w:ind w:left="828" w:hanging="38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8" w:hanging="384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55" w:hanging="281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48" w:hanging="2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2" w:hanging="2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6" w:hanging="2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0" w:hanging="2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24" w:hanging="2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8" w:hanging="281"/>
      </w:pPr>
      <w:rPr>
        <w:rFonts w:hint="default"/>
        <w:lang w:val="pl-PL" w:eastAsia="en-US" w:bidi="ar-SA"/>
      </w:rPr>
    </w:lvl>
  </w:abstractNum>
  <w:abstractNum w:abstractNumId="75" w15:restartNumberingAfterBreak="0">
    <w:nsid w:val="479A1C64"/>
    <w:multiLevelType w:val="hybridMultilevel"/>
    <w:tmpl w:val="A8C8B03E"/>
    <w:lvl w:ilvl="0" w:tplc="DD9437B2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8003A2C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1FF41F96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0F30260A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B95A3580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FAAC3436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554A895C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18F4D2EA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0EC4C15C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47D03C66"/>
    <w:multiLevelType w:val="multilevel"/>
    <w:tmpl w:val="C3E48800"/>
    <w:lvl w:ilvl="0">
      <w:start w:val="15"/>
      <w:numFmt w:val="decimal"/>
      <w:lvlText w:val="%1"/>
      <w:lvlJc w:val="left"/>
      <w:pPr>
        <w:ind w:left="926" w:hanging="70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6" w:hanging="70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37" w:hanging="70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5" w:hanging="7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4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3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71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0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9" w:hanging="709"/>
      </w:pPr>
      <w:rPr>
        <w:rFonts w:hint="default"/>
        <w:lang w:val="pl-PL" w:eastAsia="en-US" w:bidi="ar-SA"/>
      </w:rPr>
    </w:lvl>
  </w:abstractNum>
  <w:abstractNum w:abstractNumId="77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8" w15:restartNumberingAfterBreak="0">
    <w:nsid w:val="4945329A"/>
    <w:multiLevelType w:val="multilevel"/>
    <w:tmpl w:val="D7E65300"/>
    <w:lvl w:ilvl="0">
      <w:start w:val="6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3058" w:hanging="709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906" w:hanging="7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9" w:hanging="7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53" w:hanging="7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76" w:hanging="7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99" w:hanging="709"/>
      </w:pPr>
      <w:rPr>
        <w:rFonts w:hint="default"/>
        <w:lang w:val="pl-PL" w:eastAsia="en-US" w:bidi="ar-SA"/>
      </w:rPr>
    </w:lvl>
  </w:abstractNum>
  <w:abstractNum w:abstractNumId="79" w15:restartNumberingAfterBreak="0">
    <w:nsid w:val="4CD141AC"/>
    <w:multiLevelType w:val="hybridMultilevel"/>
    <w:tmpl w:val="3F90FBBC"/>
    <w:lvl w:ilvl="0" w:tplc="06C2A61E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100D702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FC68B5A6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48E26F3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FE5814F2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EB4A2F08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A40C08F0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538EBDD4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F99EBD1C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80" w15:restartNumberingAfterBreak="0">
    <w:nsid w:val="4DFF6431"/>
    <w:multiLevelType w:val="multilevel"/>
    <w:tmpl w:val="E2EAE16A"/>
    <w:lvl w:ilvl="0">
      <w:start w:val="21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81" w15:restartNumberingAfterBreak="0">
    <w:nsid w:val="4E6424B3"/>
    <w:multiLevelType w:val="hybridMultilevel"/>
    <w:tmpl w:val="5FD00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FBD582F"/>
    <w:multiLevelType w:val="multilevel"/>
    <w:tmpl w:val="75942ECC"/>
    <w:lvl w:ilvl="0">
      <w:start w:val="17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3058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47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70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65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6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56" w:hanging="711"/>
      </w:pPr>
      <w:rPr>
        <w:rFonts w:hint="default"/>
        <w:lang w:val="pl-PL" w:eastAsia="en-US" w:bidi="ar-SA"/>
      </w:rPr>
    </w:lvl>
  </w:abstractNum>
  <w:abstractNum w:abstractNumId="83" w15:restartNumberingAfterBreak="0">
    <w:nsid w:val="50190FA4"/>
    <w:multiLevelType w:val="hybridMultilevel"/>
    <w:tmpl w:val="98D6D0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14D3C70"/>
    <w:multiLevelType w:val="hybridMultilevel"/>
    <w:tmpl w:val="E4E00D26"/>
    <w:lvl w:ilvl="0" w:tplc="1CB0CC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2AF5B33"/>
    <w:multiLevelType w:val="hybridMultilevel"/>
    <w:tmpl w:val="1B90D3B4"/>
    <w:lvl w:ilvl="0" w:tplc="3BF0BD40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23003D4">
      <w:numFmt w:val="bullet"/>
      <w:lvlText w:val="•"/>
      <w:lvlJc w:val="left"/>
      <w:pPr>
        <w:ind w:left="2538" w:hanging="360"/>
      </w:pPr>
      <w:rPr>
        <w:rFonts w:hint="default"/>
        <w:lang w:val="pl-PL" w:eastAsia="en-US" w:bidi="ar-SA"/>
      </w:rPr>
    </w:lvl>
    <w:lvl w:ilvl="2" w:tplc="50646CE0">
      <w:numFmt w:val="bullet"/>
      <w:lvlText w:val="•"/>
      <w:lvlJc w:val="left"/>
      <w:pPr>
        <w:ind w:left="3417" w:hanging="360"/>
      </w:pPr>
      <w:rPr>
        <w:rFonts w:hint="default"/>
        <w:lang w:val="pl-PL" w:eastAsia="en-US" w:bidi="ar-SA"/>
      </w:rPr>
    </w:lvl>
    <w:lvl w:ilvl="3" w:tplc="3360366E">
      <w:numFmt w:val="bullet"/>
      <w:lvlText w:val="•"/>
      <w:lvlJc w:val="left"/>
      <w:pPr>
        <w:ind w:left="4295" w:hanging="360"/>
      </w:pPr>
      <w:rPr>
        <w:rFonts w:hint="default"/>
        <w:lang w:val="pl-PL" w:eastAsia="en-US" w:bidi="ar-SA"/>
      </w:rPr>
    </w:lvl>
    <w:lvl w:ilvl="4" w:tplc="65943AB6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5" w:tplc="AAA28240">
      <w:numFmt w:val="bullet"/>
      <w:lvlText w:val="•"/>
      <w:lvlJc w:val="left"/>
      <w:pPr>
        <w:ind w:left="6053" w:hanging="360"/>
      </w:pPr>
      <w:rPr>
        <w:rFonts w:hint="default"/>
        <w:lang w:val="pl-PL" w:eastAsia="en-US" w:bidi="ar-SA"/>
      </w:rPr>
    </w:lvl>
    <w:lvl w:ilvl="6" w:tplc="730E56BA">
      <w:numFmt w:val="bullet"/>
      <w:lvlText w:val="•"/>
      <w:lvlJc w:val="left"/>
      <w:pPr>
        <w:ind w:left="6931" w:hanging="360"/>
      </w:pPr>
      <w:rPr>
        <w:rFonts w:hint="default"/>
        <w:lang w:val="pl-PL" w:eastAsia="en-US" w:bidi="ar-SA"/>
      </w:rPr>
    </w:lvl>
    <w:lvl w:ilvl="7" w:tplc="A740E48A">
      <w:numFmt w:val="bullet"/>
      <w:lvlText w:val="•"/>
      <w:lvlJc w:val="left"/>
      <w:pPr>
        <w:ind w:left="7810" w:hanging="360"/>
      </w:pPr>
      <w:rPr>
        <w:rFonts w:hint="default"/>
        <w:lang w:val="pl-PL" w:eastAsia="en-US" w:bidi="ar-SA"/>
      </w:rPr>
    </w:lvl>
    <w:lvl w:ilvl="8" w:tplc="3D0A2518">
      <w:numFmt w:val="bullet"/>
      <w:lvlText w:val="•"/>
      <w:lvlJc w:val="left"/>
      <w:pPr>
        <w:ind w:left="8689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52E15555"/>
    <w:multiLevelType w:val="hybridMultilevel"/>
    <w:tmpl w:val="43EC4AEA"/>
    <w:lvl w:ilvl="0" w:tplc="8EB8A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4E63604"/>
    <w:multiLevelType w:val="hybridMultilevel"/>
    <w:tmpl w:val="D144BE5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8" w15:restartNumberingAfterBreak="0">
    <w:nsid w:val="557D756D"/>
    <w:multiLevelType w:val="hybridMultilevel"/>
    <w:tmpl w:val="AFB2E364"/>
    <w:lvl w:ilvl="0" w:tplc="F51CE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7594083"/>
    <w:multiLevelType w:val="hybridMultilevel"/>
    <w:tmpl w:val="57F4AAAA"/>
    <w:lvl w:ilvl="0" w:tplc="DA4654AA">
      <w:start w:val="1"/>
      <w:numFmt w:val="decimal"/>
      <w:lvlText w:val="%1."/>
      <w:lvlJc w:val="left"/>
      <w:pPr>
        <w:ind w:left="1524" w:hanging="708"/>
      </w:pPr>
      <w:rPr>
        <w:rFonts w:hint="default"/>
        <w:spacing w:val="-1"/>
        <w:w w:val="100"/>
        <w:lang w:val="pl-PL" w:eastAsia="en-US" w:bidi="ar-SA"/>
      </w:rPr>
    </w:lvl>
    <w:lvl w:ilvl="1" w:tplc="7B9EE622">
      <w:numFmt w:val="bullet"/>
      <w:lvlText w:val="☐"/>
      <w:lvlJc w:val="left"/>
      <w:pPr>
        <w:ind w:left="1776" w:hanging="252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pl-PL" w:eastAsia="en-US" w:bidi="ar-SA"/>
      </w:rPr>
    </w:lvl>
    <w:lvl w:ilvl="2" w:tplc="26723008">
      <w:numFmt w:val="bullet"/>
      <w:lvlText w:val="•"/>
      <w:lvlJc w:val="left"/>
      <w:pPr>
        <w:ind w:left="2742" w:hanging="252"/>
      </w:pPr>
      <w:rPr>
        <w:rFonts w:hint="default"/>
        <w:lang w:val="pl-PL" w:eastAsia="en-US" w:bidi="ar-SA"/>
      </w:rPr>
    </w:lvl>
    <w:lvl w:ilvl="3" w:tplc="FBE889FC">
      <w:numFmt w:val="bullet"/>
      <w:lvlText w:val="•"/>
      <w:lvlJc w:val="left"/>
      <w:pPr>
        <w:ind w:left="3705" w:hanging="252"/>
      </w:pPr>
      <w:rPr>
        <w:rFonts w:hint="default"/>
        <w:lang w:val="pl-PL" w:eastAsia="en-US" w:bidi="ar-SA"/>
      </w:rPr>
    </w:lvl>
    <w:lvl w:ilvl="4" w:tplc="FB8604C2">
      <w:numFmt w:val="bullet"/>
      <w:lvlText w:val="•"/>
      <w:lvlJc w:val="left"/>
      <w:pPr>
        <w:ind w:left="4668" w:hanging="252"/>
      </w:pPr>
      <w:rPr>
        <w:rFonts w:hint="default"/>
        <w:lang w:val="pl-PL" w:eastAsia="en-US" w:bidi="ar-SA"/>
      </w:rPr>
    </w:lvl>
    <w:lvl w:ilvl="5" w:tplc="E54E9188">
      <w:numFmt w:val="bullet"/>
      <w:lvlText w:val="•"/>
      <w:lvlJc w:val="left"/>
      <w:pPr>
        <w:ind w:left="5631" w:hanging="252"/>
      </w:pPr>
      <w:rPr>
        <w:rFonts w:hint="default"/>
        <w:lang w:val="pl-PL" w:eastAsia="en-US" w:bidi="ar-SA"/>
      </w:rPr>
    </w:lvl>
    <w:lvl w:ilvl="6" w:tplc="7E40C712">
      <w:numFmt w:val="bullet"/>
      <w:lvlText w:val="•"/>
      <w:lvlJc w:val="left"/>
      <w:pPr>
        <w:ind w:left="6594" w:hanging="252"/>
      </w:pPr>
      <w:rPr>
        <w:rFonts w:hint="default"/>
        <w:lang w:val="pl-PL" w:eastAsia="en-US" w:bidi="ar-SA"/>
      </w:rPr>
    </w:lvl>
    <w:lvl w:ilvl="7" w:tplc="9C9485DE">
      <w:numFmt w:val="bullet"/>
      <w:lvlText w:val="•"/>
      <w:lvlJc w:val="left"/>
      <w:pPr>
        <w:ind w:left="7557" w:hanging="252"/>
      </w:pPr>
      <w:rPr>
        <w:rFonts w:hint="default"/>
        <w:lang w:val="pl-PL" w:eastAsia="en-US" w:bidi="ar-SA"/>
      </w:rPr>
    </w:lvl>
    <w:lvl w:ilvl="8" w:tplc="0FF80E44">
      <w:numFmt w:val="bullet"/>
      <w:lvlText w:val="•"/>
      <w:lvlJc w:val="left"/>
      <w:pPr>
        <w:ind w:left="8520" w:hanging="252"/>
      </w:pPr>
      <w:rPr>
        <w:rFonts w:hint="default"/>
        <w:lang w:val="pl-PL" w:eastAsia="en-US" w:bidi="ar-SA"/>
      </w:rPr>
    </w:lvl>
  </w:abstractNum>
  <w:abstractNum w:abstractNumId="91" w15:restartNumberingAfterBreak="0">
    <w:nsid w:val="577C7542"/>
    <w:multiLevelType w:val="hybridMultilevel"/>
    <w:tmpl w:val="56C2BFB8"/>
    <w:lvl w:ilvl="0" w:tplc="A72CE554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580A0700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FF3A230C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EDEE8BD0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1D244A28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5636C4D2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299CCF14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BA1A2924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B76060B6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92" w15:restartNumberingAfterBreak="0">
    <w:nsid w:val="578B38AA"/>
    <w:multiLevelType w:val="hybridMultilevel"/>
    <w:tmpl w:val="34D2DD5A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894795B"/>
    <w:multiLevelType w:val="hybridMultilevel"/>
    <w:tmpl w:val="F516E082"/>
    <w:lvl w:ilvl="0" w:tplc="7018DF1E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E344198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F25C7210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4CE2DA20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7EC6FD14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A79A358A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480EAFD0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50F09EF2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315CE6B8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94" w15:restartNumberingAfterBreak="0">
    <w:nsid w:val="5933549E"/>
    <w:multiLevelType w:val="hybridMultilevel"/>
    <w:tmpl w:val="F6FE2CD8"/>
    <w:lvl w:ilvl="0" w:tplc="B9404FF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6848199A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6FC438BC">
      <w:start w:val="1"/>
      <w:numFmt w:val="lowerLetter"/>
      <w:lvlText w:val="(%3)"/>
      <w:lvlJc w:val="left"/>
      <w:pPr>
        <w:ind w:left="3483" w:hanging="851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3" w:tplc="146EFD04">
      <w:numFmt w:val="bullet"/>
      <w:lvlText w:val="-"/>
      <w:lvlJc w:val="left"/>
      <w:pPr>
        <w:ind w:left="4335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4" w:tplc="456EF772">
      <w:numFmt w:val="bullet"/>
      <w:lvlText w:val="•"/>
      <w:lvlJc w:val="left"/>
      <w:pPr>
        <w:ind w:left="4340" w:hanging="852"/>
      </w:pPr>
      <w:rPr>
        <w:rFonts w:hint="default"/>
        <w:lang w:val="pl-PL" w:eastAsia="en-US" w:bidi="ar-SA"/>
      </w:rPr>
    </w:lvl>
    <w:lvl w:ilvl="5" w:tplc="8F9E0E82">
      <w:numFmt w:val="bullet"/>
      <w:lvlText w:val="•"/>
      <w:lvlJc w:val="left"/>
      <w:pPr>
        <w:ind w:left="5357" w:hanging="852"/>
      </w:pPr>
      <w:rPr>
        <w:rFonts w:hint="default"/>
        <w:lang w:val="pl-PL" w:eastAsia="en-US" w:bidi="ar-SA"/>
      </w:rPr>
    </w:lvl>
    <w:lvl w:ilvl="6" w:tplc="ECA89AD8">
      <w:numFmt w:val="bullet"/>
      <w:lvlText w:val="•"/>
      <w:lvlJc w:val="left"/>
      <w:pPr>
        <w:ind w:left="6375" w:hanging="852"/>
      </w:pPr>
      <w:rPr>
        <w:rFonts w:hint="default"/>
        <w:lang w:val="pl-PL" w:eastAsia="en-US" w:bidi="ar-SA"/>
      </w:rPr>
    </w:lvl>
    <w:lvl w:ilvl="7" w:tplc="DEBA4178">
      <w:numFmt w:val="bullet"/>
      <w:lvlText w:val="•"/>
      <w:lvlJc w:val="left"/>
      <w:pPr>
        <w:ind w:left="7393" w:hanging="852"/>
      </w:pPr>
      <w:rPr>
        <w:rFonts w:hint="default"/>
        <w:lang w:val="pl-PL" w:eastAsia="en-US" w:bidi="ar-SA"/>
      </w:rPr>
    </w:lvl>
    <w:lvl w:ilvl="8" w:tplc="2C6ED324">
      <w:numFmt w:val="bullet"/>
      <w:lvlText w:val="•"/>
      <w:lvlJc w:val="left"/>
      <w:pPr>
        <w:ind w:left="8410" w:hanging="852"/>
      </w:pPr>
      <w:rPr>
        <w:rFonts w:hint="default"/>
        <w:lang w:val="pl-PL" w:eastAsia="en-US" w:bidi="ar-SA"/>
      </w:rPr>
    </w:lvl>
  </w:abstractNum>
  <w:abstractNum w:abstractNumId="95" w15:restartNumberingAfterBreak="0">
    <w:nsid w:val="5952742C"/>
    <w:multiLevelType w:val="hybridMultilevel"/>
    <w:tmpl w:val="227AFB68"/>
    <w:lvl w:ilvl="0" w:tplc="8A624B08">
      <w:numFmt w:val="bullet"/>
      <w:lvlText w:val="-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F9A3AE4">
      <w:numFmt w:val="bullet"/>
      <w:lvlText w:val="•"/>
      <w:lvlJc w:val="left"/>
      <w:pPr>
        <w:ind w:left="3420" w:hanging="850"/>
      </w:pPr>
      <w:rPr>
        <w:rFonts w:hint="default"/>
        <w:lang w:val="pl-PL" w:eastAsia="en-US" w:bidi="ar-SA"/>
      </w:rPr>
    </w:lvl>
    <w:lvl w:ilvl="2" w:tplc="A30A5D02">
      <w:numFmt w:val="bullet"/>
      <w:lvlText w:val="•"/>
      <w:lvlJc w:val="left"/>
      <w:pPr>
        <w:ind w:left="4201" w:hanging="850"/>
      </w:pPr>
      <w:rPr>
        <w:rFonts w:hint="default"/>
        <w:lang w:val="pl-PL" w:eastAsia="en-US" w:bidi="ar-SA"/>
      </w:rPr>
    </w:lvl>
    <w:lvl w:ilvl="3" w:tplc="7E4EFECC">
      <w:numFmt w:val="bullet"/>
      <w:lvlText w:val="•"/>
      <w:lvlJc w:val="left"/>
      <w:pPr>
        <w:ind w:left="4981" w:hanging="850"/>
      </w:pPr>
      <w:rPr>
        <w:rFonts w:hint="default"/>
        <w:lang w:val="pl-PL" w:eastAsia="en-US" w:bidi="ar-SA"/>
      </w:rPr>
    </w:lvl>
    <w:lvl w:ilvl="4" w:tplc="62EEBECA">
      <w:numFmt w:val="bullet"/>
      <w:lvlText w:val="•"/>
      <w:lvlJc w:val="left"/>
      <w:pPr>
        <w:ind w:left="5762" w:hanging="850"/>
      </w:pPr>
      <w:rPr>
        <w:rFonts w:hint="default"/>
        <w:lang w:val="pl-PL" w:eastAsia="en-US" w:bidi="ar-SA"/>
      </w:rPr>
    </w:lvl>
    <w:lvl w:ilvl="5" w:tplc="D88E7EC6">
      <w:numFmt w:val="bullet"/>
      <w:lvlText w:val="•"/>
      <w:lvlJc w:val="left"/>
      <w:pPr>
        <w:ind w:left="6543" w:hanging="850"/>
      </w:pPr>
      <w:rPr>
        <w:rFonts w:hint="default"/>
        <w:lang w:val="pl-PL" w:eastAsia="en-US" w:bidi="ar-SA"/>
      </w:rPr>
    </w:lvl>
    <w:lvl w:ilvl="6" w:tplc="0308A860">
      <w:numFmt w:val="bullet"/>
      <w:lvlText w:val="•"/>
      <w:lvlJc w:val="left"/>
      <w:pPr>
        <w:ind w:left="7323" w:hanging="850"/>
      </w:pPr>
      <w:rPr>
        <w:rFonts w:hint="default"/>
        <w:lang w:val="pl-PL" w:eastAsia="en-US" w:bidi="ar-SA"/>
      </w:rPr>
    </w:lvl>
    <w:lvl w:ilvl="7" w:tplc="DF36A6A4">
      <w:numFmt w:val="bullet"/>
      <w:lvlText w:val="•"/>
      <w:lvlJc w:val="left"/>
      <w:pPr>
        <w:ind w:left="8104" w:hanging="850"/>
      </w:pPr>
      <w:rPr>
        <w:rFonts w:hint="default"/>
        <w:lang w:val="pl-PL" w:eastAsia="en-US" w:bidi="ar-SA"/>
      </w:rPr>
    </w:lvl>
    <w:lvl w:ilvl="8" w:tplc="4D14616A">
      <w:numFmt w:val="bullet"/>
      <w:lvlText w:val="•"/>
      <w:lvlJc w:val="left"/>
      <w:pPr>
        <w:ind w:left="8885" w:hanging="850"/>
      </w:pPr>
      <w:rPr>
        <w:rFonts w:hint="default"/>
        <w:lang w:val="pl-PL" w:eastAsia="en-US" w:bidi="ar-SA"/>
      </w:rPr>
    </w:lvl>
  </w:abstractNum>
  <w:abstractNum w:abstractNumId="96" w15:restartNumberingAfterBreak="0">
    <w:nsid w:val="599145D8"/>
    <w:multiLevelType w:val="hybridMultilevel"/>
    <w:tmpl w:val="6340109A"/>
    <w:lvl w:ilvl="0" w:tplc="46CEB42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177AFEEC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5734FD0A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FF3AE0BA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EA845AC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C1042D44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0304FE14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CF708812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8C9A7C18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97" w15:restartNumberingAfterBreak="0">
    <w:nsid w:val="5BAD4048"/>
    <w:multiLevelType w:val="hybridMultilevel"/>
    <w:tmpl w:val="3A94A75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8" w15:restartNumberingAfterBreak="0">
    <w:nsid w:val="5DF12EFA"/>
    <w:multiLevelType w:val="hybridMultilevel"/>
    <w:tmpl w:val="C9A686B2"/>
    <w:lvl w:ilvl="0" w:tplc="DD3E539E">
      <w:start w:val="1"/>
      <w:numFmt w:val="decimal"/>
      <w:lvlText w:val="%1)"/>
      <w:lvlJc w:val="left"/>
      <w:pPr>
        <w:ind w:left="1639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68AD6D4">
      <w:numFmt w:val="bullet"/>
      <w:lvlText w:val="•"/>
      <w:lvlJc w:val="left"/>
      <w:pPr>
        <w:ind w:left="2520" w:hanging="708"/>
      </w:pPr>
      <w:rPr>
        <w:rFonts w:hint="default"/>
        <w:lang w:val="pl-PL" w:eastAsia="en-US" w:bidi="ar-SA"/>
      </w:rPr>
    </w:lvl>
    <w:lvl w:ilvl="2" w:tplc="27C62E84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 w:tplc="F6325FAC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 w:tplc="B6D48906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 w:tplc="4782A514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 w:tplc="9D12538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 w:tplc="B5E80508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 w:tplc="4F40BDE2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99" w15:restartNumberingAfterBreak="0">
    <w:nsid w:val="5E9A7D58"/>
    <w:multiLevelType w:val="hybridMultilevel"/>
    <w:tmpl w:val="54E8B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EB041B0"/>
    <w:multiLevelType w:val="hybridMultilevel"/>
    <w:tmpl w:val="922E529A"/>
    <w:lvl w:ilvl="0" w:tplc="5CAA75AA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7BED57A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2544034A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92E4C482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264C75D0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15F48762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4FF82B44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2ECE0650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74A0B304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101" w15:restartNumberingAfterBreak="0">
    <w:nsid w:val="614444B9"/>
    <w:multiLevelType w:val="multilevel"/>
    <w:tmpl w:val="42F4E6F2"/>
    <w:lvl w:ilvl="0">
      <w:start w:val="10"/>
      <w:numFmt w:val="decimal"/>
      <w:lvlText w:val="%1"/>
      <w:lvlJc w:val="left"/>
      <w:pPr>
        <w:ind w:left="1639" w:hanging="737"/>
      </w:pPr>
      <w:rPr>
        <w:rFonts w:hint="default"/>
        <w:lang w:val="pl-PL" w:eastAsia="en-US" w:bidi="ar-SA"/>
      </w:rPr>
    </w:lvl>
    <w:lvl w:ilvl="1">
      <w:start w:val="8"/>
      <w:numFmt w:val="decimalZero"/>
      <w:lvlText w:val="%1.%2."/>
      <w:lvlJc w:val="left"/>
      <w:pPr>
        <w:ind w:left="1639" w:hanging="737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3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3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3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3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3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3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37"/>
      </w:pPr>
      <w:rPr>
        <w:rFonts w:hint="default"/>
        <w:lang w:val="pl-PL" w:eastAsia="en-US" w:bidi="ar-SA"/>
      </w:rPr>
    </w:lvl>
  </w:abstractNum>
  <w:abstractNum w:abstractNumId="102" w15:restartNumberingAfterBreak="0">
    <w:nsid w:val="618862CB"/>
    <w:multiLevelType w:val="multilevel"/>
    <w:tmpl w:val="7CD8FA84"/>
    <w:lvl w:ilvl="0">
      <w:start w:val="15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103" w15:restartNumberingAfterBreak="0">
    <w:nsid w:val="6380616A"/>
    <w:multiLevelType w:val="multilevel"/>
    <w:tmpl w:val="D4C062A6"/>
    <w:lvl w:ilvl="0">
      <w:start w:val="16"/>
      <w:numFmt w:val="decimal"/>
      <w:lvlText w:val="%1"/>
      <w:lvlJc w:val="left"/>
      <w:pPr>
        <w:ind w:left="218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77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05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6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9" w:hanging="708"/>
      </w:pPr>
      <w:rPr>
        <w:rFonts w:hint="default"/>
        <w:lang w:val="pl-PL" w:eastAsia="en-US" w:bidi="ar-SA"/>
      </w:rPr>
    </w:lvl>
  </w:abstractNum>
  <w:abstractNum w:abstractNumId="104" w15:restartNumberingAfterBreak="0">
    <w:nsid w:val="63D65A13"/>
    <w:multiLevelType w:val="hybridMultilevel"/>
    <w:tmpl w:val="0532B10C"/>
    <w:lvl w:ilvl="0" w:tplc="FFFFFFFF">
      <w:start w:val="1"/>
      <w:numFmt w:val="decimal"/>
      <w:lvlText w:val="%1)"/>
      <w:lvlJc w:val="left"/>
      <w:pPr>
        <w:ind w:left="1073" w:hanging="178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pl-PL" w:eastAsia="en-US" w:bidi="ar-SA"/>
      </w:rPr>
    </w:lvl>
    <w:lvl w:ilvl="1" w:tplc="FFFFFFFF">
      <w:numFmt w:val="bullet"/>
      <w:lvlText w:val="•"/>
      <w:lvlJc w:val="left"/>
      <w:pPr>
        <w:ind w:left="2016" w:hanging="17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953" w:hanging="17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889" w:hanging="17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826" w:hanging="17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763" w:hanging="17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9" w:hanging="17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36" w:hanging="17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73" w:hanging="178"/>
      </w:pPr>
      <w:rPr>
        <w:rFonts w:hint="default"/>
        <w:lang w:val="pl-PL" w:eastAsia="en-US" w:bidi="ar-SA"/>
      </w:rPr>
    </w:lvl>
  </w:abstractNum>
  <w:abstractNum w:abstractNumId="105" w15:restartNumberingAfterBreak="0">
    <w:nsid w:val="64637E19"/>
    <w:multiLevelType w:val="hybridMultilevel"/>
    <w:tmpl w:val="CD549006"/>
    <w:lvl w:ilvl="0" w:tplc="DED2D37C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E9EEDFD4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pl-PL" w:eastAsia="en-US" w:bidi="ar-SA"/>
      </w:rPr>
    </w:lvl>
    <w:lvl w:ilvl="2" w:tplc="8DBAA39E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8A38FDD8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F3362738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D15091DA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C93E0A30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1C6CAE10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30BAB53E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106" w15:restartNumberingAfterBreak="0">
    <w:nsid w:val="66BC7FB1"/>
    <w:multiLevelType w:val="hybridMultilevel"/>
    <w:tmpl w:val="197ABEE8"/>
    <w:lvl w:ilvl="0" w:tplc="40E628D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3CCC984">
      <w:start w:val="1"/>
      <w:numFmt w:val="decimal"/>
      <w:lvlText w:val="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716827B2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49AE2866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1E6C55E2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1A860418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807EFEAE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22767A0C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ADA05FF2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107" w15:restartNumberingAfterBreak="0">
    <w:nsid w:val="66E22F13"/>
    <w:multiLevelType w:val="hybridMultilevel"/>
    <w:tmpl w:val="48066B46"/>
    <w:lvl w:ilvl="0" w:tplc="E3942570">
      <w:start w:val="1"/>
      <w:numFmt w:val="decimal"/>
      <w:lvlText w:val="%1)"/>
      <w:lvlJc w:val="left"/>
      <w:pPr>
        <w:ind w:left="1279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FE4D0AA">
      <w:numFmt w:val="bullet"/>
      <w:lvlText w:val="•"/>
      <w:lvlJc w:val="left"/>
      <w:pPr>
        <w:ind w:left="2097" w:hanging="711"/>
      </w:pPr>
      <w:rPr>
        <w:rFonts w:hint="default"/>
        <w:lang w:val="pl-PL" w:eastAsia="en-US" w:bidi="ar-SA"/>
      </w:rPr>
    </w:lvl>
    <w:lvl w:ilvl="2" w:tplc="9508DE12">
      <w:numFmt w:val="bullet"/>
      <w:lvlText w:val="•"/>
      <w:lvlJc w:val="left"/>
      <w:pPr>
        <w:ind w:left="2906" w:hanging="711"/>
      </w:pPr>
      <w:rPr>
        <w:rFonts w:hint="default"/>
        <w:lang w:val="pl-PL" w:eastAsia="en-US" w:bidi="ar-SA"/>
      </w:rPr>
    </w:lvl>
    <w:lvl w:ilvl="3" w:tplc="E8746718">
      <w:numFmt w:val="bullet"/>
      <w:lvlText w:val="•"/>
      <w:lvlJc w:val="left"/>
      <w:pPr>
        <w:ind w:left="3714" w:hanging="711"/>
      </w:pPr>
      <w:rPr>
        <w:rFonts w:hint="default"/>
        <w:lang w:val="pl-PL" w:eastAsia="en-US" w:bidi="ar-SA"/>
      </w:rPr>
    </w:lvl>
    <w:lvl w:ilvl="4" w:tplc="630C3556">
      <w:numFmt w:val="bullet"/>
      <w:lvlText w:val="•"/>
      <w:lvlJc w:val="left"/>
      <w:pPr>
        <w:ind w:left="4523" w:hanging="711"/>
      </w:pPr>
      <w:rPr>
        <w:rFonts w:hint="default"/>
        <w:lang w:val="pl-PL" w:eastAsia="en-US" w:bidi="ar-SA"/>
      </w:rPr>
    </w:lvl>
    <w:lvl w:ilvl="5" w:tplc="B58664A8">
      <w:numFmt w:val="bullet"/>
      <w:lvlText w:val="•"/>
      <w:lvlJc w:val="left"/>
      <w:pPr>
        <w:ind w:left="5332" w:hanging="711"/>
      </w:pPr>
      <w:rPr>
        <w:rFonts w:hint="default"/>
        <w:lang w:val="pl-PL" w:eastAsia="en-US" w:bidi="ar-SA"/>
      </w:rPr>
    </w:lvl>
    <w:lvl w:ilvl="6" w:tplc="18BA1064">
      <w:numFmt w:val="bullet"/>
      <w:lvlText w:val="•"/>
      <w:lvlJc w:val="left"/>
      <w:pPr>
        <w:ind w:left="6140" w:hanging="711"/>
      </w:pPr>
      <w:rPr>
        <w:rFonts w:hint="default"/>
        <w:lang w:val="pl-PL" w:eastAsia="en-US" w:bidi="ar-SA"/>
      </w:rPr>
    </w:lvl>
    <w:lvl w:ilvl="7" w:tplc="2722BF6C">
      <w:numFmt w:val="bullet"/>
      <w:lvlText w:val="•"/>
      <w:lvlJc w:val="left"/>
      <w:pPr>
        <w:ind w:left="6949" w:hanging="711"/>
      </w:pPr>
      <w:rPr>
        <w:rFonts w:hint="default"/>
        <w:lang w:val="pl-PL" w:eastAsia="en-US" w:bidi="ar-SA"/>
      </w:rPr>
    </w:lvl>
    <w:lvl w:ilvl="8" w:tplc="403A62C2">
      <w:numFmt w:val="bullet"/>
      <w:lvlText w:val="•"/>
      <w:lvlJc w:val="left"/>
      <w:pPr>
        <w:ind w:left="7758" w:hanging="711"/>
      </w:pPr>
      <w:rPr>
        <w:rFonts w:hint="default"/>
        <w:lang w:val="pl-PL" w:eastAsia="en-US" w:bidi="ar-SA"/>
      </w:rPr>
    </w:lvl>
  </w:abstractNum>
  <w:abstractNum w:abstractNumId="108" w15:restartNumberingAfterBreak="0">
    <w:nsid w:val="6991388A"/>
    <w:multiLevelType w:val="hybridMultilevel"/>
    <w:tmpl w:val="95101182"/>
    <w:lvl w:ilvl="0" w:tplc="EBB40064">
      <w:start w:val="1"/>
      <w:numFmt w:val="lowerLetter"/>
      <w:lvlText w:val="%1)"/>
      <w:lvlJc w:val="left"/>
      <w:pPr>
        <w:ind w:left="1498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3418C910">
      <w:numFmt w:val="bullet"/>
      <w:lvlText w:val="•"/>
      <w:lvlJc w:val="left"/>
      <w:pPr>
        <w:ind w:left="2394" w:hanging="360"/>
      </w:pPr>
      <w:rPr>
        <w:rFonts w:hint="default"/>
        <w:lang w:val="pl-PL" w:eastAsia="en-US" w:bidi="ar-SA"/>
      </w:rPr>
    </w:lvl>
    <w:lvl w:ilvl="2" w:tplc="EBBE6A56">
      <w:numFmt w:val="bullet"/>
      <w:lvlText w:val="•"/>
      <w:lvlJc w:val="left"/>
      <w:pPr>
        <w:ind w:left="3289" w:hanging="360"/>
      </w:pPr>
      <w:rPr>
        <w:rFonts w:hint="default"/>
        <w:lang w:val="pl-PL" w:eastAsia="en-US" w:bidi="ar-SA"/>
      </w:rPr>
    </w:lvl>
    <w:lvl w:ilvl="3" w:tplc="C0AC3762">
      <w:numFmt w:val="bullet"/>
      <w:lvlText w:val="•"/>
      <w:lvlJc w:val="left"/>
      <w:pPr>
        <w:ind w:left="4183" w:hanging="360"/>
      </w:pPr>
      <w:rPr>
        <w:rFonts w:hint="default"/>
        <w:lang w:val="pl-PL" w:eastAsia="en-US" w:bidi="ar-SA"/>
      </w:rPr>
    </w:lvl>
    <w:lvl w:ilvl="4" w:tplc="F7507716">
      <w:numFmt w:val="bullet"/>
      <w:lvlText w:val="•"/>
      <w:lvlJc w:val="left"/>
      <w:pPr>
        <w:ind w:left="5078" w:hanging="360"/>
      </w:pPr>
      <w:rPr>
        <w:rFonts w:hint="default"/>
        <w:lang w:val="pl-PL" w:eastAsia="en-US" w:bidi="ar-SA"/>
      </w:rPr>
    </w:lvl>
    <w:lvl w:ilvl="5" w:tplc="E39ED38A">
      <w:numFmt w:val="bullet"/>
      <w:lvlText w:val="•"/>
      <w:lvlJc w:val="left"/>
      <w:pPr>
        <w:ind w:left="5973" w:hanging="360"/>
      </w:pPr>
      <w:rPr>
        <w:rFonts w:hint="default"/>
        <w:lang w:val="pl-PL" w:eastAsia="en-US" w:bidi="ar-SA"/>
      </w:rPr>
    </w:lvl>
    <w:lvl w:ilvl="6" w:tplc="FED83DB4">
      <w:numFmt w:val="bullet"/>
      <w:lvlText w:val="•"/>
      <w:lvlJc w:val="left"/>
      <w:pPr>
        <w:ind w:left="6867" w:hanging="360"/>
      </w:pPr>
      <w:rPr>
        <w:rFonts w:hint="default"/>
        <w:lang w:val="pl-PL" w:eastAsia="en-US" w:bidi="ar-SA"/>
      </w:rPr>
    </w:lvl>
    <w:lvl w:ilvl="7" w:tplc="AD309AF2">
      <w:numFmt w:val="bullet"/>
      <w:lvlText w:val="•"/>
      <w:lvlJc w:val="left"/>
      <w:pPr>
        <w:ind w:left="7762" w:hanging="360"/>
      </w:pPr>
      <w:rPr>
        <w:rFonts w:hint="default"/>
        <w:lang w:val="pl-PL" w:eastAsia="en-US" w:bidi="ar-SA"/>
      </w:rPr>
    </w:lvl>
    <w:lvl w:ilvl="8" w:tplc="E3FAAFA6">
      <w:numFmt w:val="bullet"/>
      <w:lvlText w:val="•"/>
      <w:lvlJc w:val="left"/>
      <w:pPr>
        <w:ind w:left="8657" w:hanging="360"/>
      </w:pPr>
      <w:rPr>
        <w:rFonts w:hint="default"/>
        <w:lang w:val="pl-PL" w:eastAsia="en-US" w:bidi="ar-SA"/>
      </w:rPr>
    </w:lvl>
  </w:abstractNum>
  <w:abstractNum w:abstractNumId="109" w15:restartNumberingAfterBreak="0">
    <w:nsid w:val="6DE35FA1"/>
    <w:multiLevelType w:val="hybridMultilevel"/>
    <w:tmpl w:val="F1F25140"/>
    <w:lvl w:ilvl="0" w:tplc="9C76E72E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26AA530">
      <w:start w:val="1"/>
      <w:numFmt w:val="decimal"/>
      <w:lvlText w:val="%2)"/>
      <w:lvlJc w:val="left"/>
      <w:pPr>
        <w:ind w:left="1925" w:hanging="28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D3C0082A">
      <w:start w:val="1"/>
      <w:numFmt w:val="lowerLetter"/>
      <w:lvlText w:val="%3)"/>
      <w:lvlJc w:val="left"/>
      <w:pPr>
        <w:ind w:left="2350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92869FEC">
      <w:numFmt w:val="bullet"/>
      <w:lvlText w:val=""/>
      <w:lvlJc w:val="left"/>
      <w:pPr>
        <w:ind w:left="3067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4" w:tplc="B8E261E6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5" w:tplc="3EF6ED9C">
      <w:numFmt w:val="bullet"/>
      <w:lvlText w:val="•"/>
      <w:lvlJc w:val="left"/>
      <w:pPr>
        <w:ind w:left="5170" w:hanging="360"/>
      </w:pPr>
      <w:rPr>
        <w:rFonts w:hint="default"/>
        <w:lang w:val="pl-PL" w:eastAsia="en-US" w:bidi="ar-SA"/>
      </w:rPr>
    </w:lvl>
    <w:lvl w:ilvl="6" w:tplc="2CC87DB2">
      <w:numFmt w:val="bullet"/>
      <w:lvlText w:val="•"/>
      <w:lvlJc w:val="left"/>
      <w:pPr>
        <w:ind w:left="6225" w:hanging="360"/>
      </w:pPr>
      <w:rPr>
        <w:rFonts w:hint="default"/>
        <w:lang w:val="pl-PL" w:eastAsia="en-US" w:bidi="ar-SA"/>
      </w:rPr>
    </w:lvl>
    <w:lvl w:ilvl="7" w:tplc="9642D334">
      <w:numFmt w:val="bullet"/>
      <w:lvlText w:val="•"/>
      <w:lvlJc w:val="left"/>
      <w:pPr>
        <w:ind w:left="7280" w:hanging="360"/>
      </w:pPr>
      <w:rPr>
        <w:rFonts w:hint="default"/>
        <w:lang w:val="pl-PL" w:eastAsia="en-US" w:bidi="ar-SA"/>
      </w:rPr>
    </w:lvl>
    <w:lvl w:ilvl="8" w:tplc="1E528226">
      <w:numFmt w:val="bullet"/>
      <w:lvlText w:val="•"/>
      <w:lvlJc w:val="left"/>
      <w:pPr>
        <w:ind w:left="8336" w:hanging="360"/>
      </w:pPr>
      <w:rPr>
        <w:rFonts w:hint="default"/>
        <w:lang w:val="pl-PL" w:eastAsia="en-US" w:bidi="ar-SA"/>
      </w:rPr>
    </w:lvl>
  </w:abstractNum>
  <w:abstractNum w:abstractNumId="110" w15:restartNumberingAfterBreak="0">
    <w:nsid w:val="6E452880"/>
    <w:multiLevelType w:val="hybridMultilevel"/>
    <w:tmpl w:val="C6D6A56A"/>
    <w:lvl w:ilvl="0" w:tplc="750A7A66">
      <w:start w:val="10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0540E8CC">
      <w:numFmt w:val="bullet"/>
      <w:lvlText w:val="•"/>
      <w:lvlJc w:val="left"/>
      <w:pPr>
        <w:ind w:left="2646" w:hanging="852"/>
      </w:pPr>
      <w:rPr>
        <w:rFonts w:hint="default"/>
        <w:lang w:val="pl-PL" w:eastAsia="en-US" w:bidi="ar-SA"/>
      </w:rPr>
    </w:lvl>
    <w:lvl w:ilvl="2" w:tplc="8362D3F8">
      <w:numFmt w:val="bullet"/>
      <w:lvlText w:val="•"/>
      <w:lvlJc w:val="left"/>
      <w:pPr>
        <w:ind w:left="3513" w:hanging="852"/>
      </w:pPr>
      <w:rPr>
        <w:rFonts w:hint="default"/>
        <w:lang w:val="pl-PL" w:eastAsia="en-US" w:bidi="ar-SA"/>
      </w:rPr>
    </w:lvl>
    <w:lvl w:ilvl="3" w:tplc="70088364">
      <w:numFmt w:val="bullet"/>
      <w:lvlText w:val="•"/>
      <w:lvlJc w:val="left"/>
      <w:pPr>
        <w:ind w:left="4379" w:hanging="852"/>
      </w:pPr>
      <w:rPr>
        <w:rFonts w:hint="default"/>
        <w:lang w:val="pl-PL" w:eastAsia="en-US" w:bidi="ar-SA"/>
      </w:rPr>
    </w:lvl>
    <w:lvl w:ilvl="4" w:tplc="26865D16">
      <w:numFmt w:val="bullet"/>
      <w:lvlText w:val="•"/>
      <w:lvlJc w:val="left"/>
      <w:pPr>
        <w:ind w:left="5246" w:hanging="852"/>
      </w:pPr>
      <w:rPr>
        <w:rFonts w:hint="default"/>
        <w:lang w:val="pl-PL" w:eastAsia="en-US" w:bidi="ar-SA"/>
      </w:rPr>
    </w:lvl>
    <w:lvl w:ilvl="5" w:tplc="971E0508">
      <w:numFmt w:val="bullet"/>
      <w:lvlText w:val="•"/>
      <w:lvlJc w:val="left"/>
      <w:pPr>
        <w:ind w:left="6113" w:hanging="852"/>
      </w:pPr>
      <w:rPr>
        <w:rFonts w:hint="default"/>
        <w:lang w:val="pl-PL" w:eastAsia="en-US" w:bidi="ar-SA"/>
      </w:rPr>
    </w:lvl>
    <w:lvl w:ilvl="6" w:tplc="827A1DE6">
      <w:numFmt w:val="bullet"/>
      <w:lvlText w:val="•"/>
      <w:lvlJc w:val="left"/>
      <w:pPr>
        <w:ind w:left="6979" w:hanging="852"/>
      </w:pPr>
      <w:rPr>
        <w:rFonts w:hint="default"/>
        <w:lang w:val="pl-PL" w:eastAsia="en-US" w:bidi="ar-SA"/>
      </w:rPr>
    </w:lvl>
    <w:lvl w:ilvl="7" w:tplc="533C8970">
      <w:numFmt w:val="bullet"/>
      <w:lvlText w:val="•"/>
      <w:lvlJc w:val="left"/>
      <w:pPr>
        <w:ind w:left="7846" w:hanging="852"/>
      </w:pPr>
      <w:rPr>
        <w:rFonts w:hint="default"/>
        <w:lang w:val="pl-PL" w:eastAsia="en-US" w:bidi="ar-SA"/>
      </w:rPr>
    </w:lvl>
    <w:lvl w:ilvl="8" w:tplc="F3BC0204">
      <w:numFmt w:val="bullet"/>
      <w:lvlText w:val="•"/>
      <w:lvlJc w:val="left"/>
      <w:pPr>
        <w:ind w:left="8713" w:hanging="852"/>
      </w:pPr>
      <w:rPr>
        <w:rFonts w:hint="default"/>
        <w:lang w:val="pl-PL" w:eastAsia="en-US" w:bidi="ar-SA"/>
      </w:rPr>
    </w:lvl>
  </w:abstractNum>
  <w:abstractNum w:abstractNumId="111" w15:restartNumberingAfterBreak="0">
    <w:nsid w:val="6E46316E"/>
    <w:multiLevelType w:val="multilevel"/>
    <w:tmpl w:val="F8D228FE"/>
    <w:lvl w:ilvl="0">
      <w:start w:val="12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3401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1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62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4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04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85" w:hanging="708"/>
      </w:pPr>
      <w:rPr>
        <w:rFonts w:hint="default"/>
        <w:lang w:val="pl-PL" w:eastAsia="en-US" w:bidi="ar-SA"/>
      </w:rPr>
    </w:lvl>
  </w:abstractNum>
  <w:abstractNum w:abstractNumId="112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3" w15:restartNumberingAfterBreak="0">
    <w:nsid w:val="6FFF6BA1"/>
    <w:multiLevelType w:val="hybridMultilevel"/>
    <w:tmpl w:val="03A63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0CD0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160E5A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D70F7A"/>
    <w:multiLevelType w:val="hybridMultilevel"/>
    <w:tmpl w:val="C1B6E0E0"/>
    <w:lvl w:ilvl="0" w:tplc="9522B7B6">
      <w:start w:val="1"/>
      <w:numFmt w:val="decimal"/>
      <w:lvlText w:val="%1)"/>
      <w:lvlJc w:val="left"/>
      <w:pPr>
        <w:ind w:left="2350" w:hanging="71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77209CFC">
      <w:numFmt w:val="bullet"/>
      <w:lvlText w:val="•"/>
      <w:lvlJc w:val="left"/>
      <w:pPr>
        <w:ind w:left="3168" w:hanging="711"/>
      </w:pPr>
      <w:rPr>
        <w:rFonts w:hint="default"/>
        <w:lang w:val="pl-PL" w:eastAsia="en-US" w:bidi="ar-SA"/>
      </w:rPr>
    </w:lvl>
    <w:lvl w:ilvl="2" w:tplc="0B76FD9A">
      <w:numFmt w:val="bullet"/>
      <w:lvlText w:val="•"/>
      <w:lvlJc w:val="left"/>
      <w:pPr>
        <w:ind w:left="3977" w:hanging="711"/>
      </w:pPr>
      <w:rPr>
        <w:rFonts w:hint="default"/>
        <w:lang w:val="pl-PL" w:eastAsia="en-US" w:bidi="ar-SA"/>
      </w:rPr>
    </w:lvl>
    <w:lvl w:ilvl="3" w:tplc="A55E7AA8">
      <w:numFmt w:val="bullet"/>
      <w:lvlText w:val="•"/>
      <w:lvlJc w:val="left"/>
      <w:pPr>
        <w:ind w:left="4785" w:hanging="711"/>
      </w:pPr>
      <w:rPr>
        <w:rFonts w:hint="default"/>
        <w:lang w:val="pl-PL" w:eastAsia="en-US" w:bidi="ar-SA"/>
      </w:rPr>
    </w:lvl>
    <w:lvl w:ilvl="4" w:tplc="0AD29284">
      <w:numFmt w:val="bullet"/>
      <w:lvlText w:val="•"/>
      <w:lvlJc w:val="left"/>
      <w:pPr>
        <w:ind w:left="5594" w:hanging="711"/>
      </w:pPr>
      <w:rPr>
        <w:rFonts w:hint="default"/>
        <w:lang w:val="pl-PL" w:eastAsia="en-US" w:bidi="ar-SA"/>
      </w:rPr>
    </w:lvl>
    <w:lvl w:ilvl="5" w:tplc="7DB40346">
      <w:numFmt w:val="bullet"/>
      <w:lvlText w:val="•"/>
      <w:lvlJc w:val="left"/>
      <w:pPr>
        <w:ind w:left="6403" w:hanging="711"/>
      </w:pPr>
      <w:rPr>
        <w:rFonts w:hint="default"/>
        <w:lang w:val="pl-PL" w:eastAsia="en-US" w:bidi="ar-SA"/>
      </w:rPr>
    </w:lvl>
    <w:lvl w:ilvl="6" w:tplc="E3409CC8">
      <w:numFmt w:val="bullet"/>
      <w:lvlText w:val="•"/>
      <w:lvlJc w:val="left"/>
      <w:pPr>
        <w:ind w:left="7211" w:hanging="711"/>
      </w:pPr>
      <w:rPr>
        <w:rFonts w:hint="default"/>
        <w:lang w:val="pl-PL" w:eastAsia="en-US" w:bidi="ar-SA"/>
      </w:rPr>
    </w:lvl>
    <w:lvl w:ilvl="7" w:tplc="36C4707A">
      <w:numFmt w:val="bullet"/>
      <w:lvlText w:val="•"/>
      <w:lvlJc w:val="left"/>
      <w:pPr>
        <w:ind w:left="8020" w:hanging="711"/>
      </w:pPr>
      <w:rPr>
        <w:rFonts w:hint="default"/>
        <w:lang w:val="pl-PL" w:eastAsia="en-US" w:bidi="ar-SA"/>
      </w:rPr>
    </w:lvl>
    <w:lvl w:ilvl="8" w:tplc="89B425AC">
      <w:numFmt w:val="bullet"/>
      <w:lvlText w:val="•"/>
      <w:lvlJc w:val="left"/>
      <w:pPr>
        <w:ind w:left="8829" w:hanging="711"/>
      </w:pPr>
      <w:rPr>
        <w:rFonts w:hint="default"/>
        <w:lang w:val="pl-PL" w:eastAsia="en-US" w:bidi="ar-SA"/>
      </w:rPr>
    </w:lvl>
  </w:abstractNum>
  <w:abstractNum w:abstractNumId="115" w15:restartNumberingAfterBreak="0">
    <w:nsid w:val="737D4C58"/>
    <w:multiLevelType w:val="hybridMultilevel"/>
    <w:tmpl w:val="2194AAC4"/>
    <w:lvl w:ilvl="0" w:tplc="C15C75B2">
      <w:start w:val="1"/>
      <w:numFmt w:val="decimal"/>
      <w:lvlText w:val="%1."/>
      <w:lvlJc w:val="left"/>
      <w:pPr>
        <w:ind w:left="1783" w:hanging="852"/>
      </w:pPr>
      <w:rPr>
        <w:rFonts w:hint="default"/>
        <w:w w:val="100"/>
        <w:lang w:val="pl-PL" w:eastAsia="en-US" w:bidi="ar-SA"/>
      </w:rPr>
    </w:lvl>
    <w:lvl w:ilvl="1" w:tplc="87DA45B4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9ECA20DE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281058B8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008AFB9E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97960592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15CEBF32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6AA6D3AA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99C6C832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abstractNum w:abstractNumId="116" w15:restartNumberingAfterBreak="0">
    <w:nsid w:val="740A7803"/>
    <w:multiLevelType w:val="hybridMultilevel"/>
    <w:tmpl w:val="621658F4"/>
    <w:lvl w:ilvl="0" w:tplc="7DFA4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4233CE1"/>
    <w:multiLevelType w:val="hybridMultilevel"/>
    <w:tmpl w:val="948A1B5A"/>
    <w:lvl w:ilvl="0" w:tplc="929E65D2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9FB2DE54">
      <w:start w:val="1"/>
      <w:numFmt w:val="lowerLetter"/>
      <w:lvlText w:val="(%2)"/>
      <w:lvlJc w:val="left"/>
      <w:pPr>
        <w:ind w:left="2143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DFC64AC4">
      <w:numFmt w:val="bullet"/>
      <w:lvlText w:val="•"/>
      <w:lvlJc w:val="left"/>
      <w:pPr>
        <w:ind w:left="3062" w:hanging="360"/>
      </w:pPr>
      <w:rPr>
        <w:rFonts w:hint="default"/>
        <w:lang w:val="pl-PL" w:eastAsia="en-US" w:bidi="ar-SA"/>
      </w:rPr>
    </w:lvl>
    <w:lvl w:ilvl="3" w:tplc="D4BCE12A">
      <w:numFmt w:val="bullet"/>
      <w:lvlText w:val="•"/>
      <w:lvlJc w:val="left"/>
      <w:pPr>
        <w:ind w:left="3985" w:hanging="360"/>
      </w:pPr>
      <w:rPr>
        <w:rFonts w:hint="default"/>
        <w:lang w:val="pl-PL" w:eastAsia="en-US" w:bidi="ar-SA"/>
      </w:rPr>
    </w:lvl>
    <w:lvl w:ilvl="4" w:tplc="985A57F6">
      <w:numFmt w:val="bullet"/>
      <w:lvlText w:val="•"/>
      <w:lvlJc w:val="left"/>
      <w:pPr>
        <w:ind w:left="4908" w:hanging="360"/>
      </w:pPr>
      <w:rPr>
        <w:rFonts w:hint="default"/>
        <w:lang w:val="pl-PL" w:eastAsia="en-US" w:bidi="ar-SA"/>
      </w:rPr>
    </w:lvl>
    <w:lvl w:ilvl="5" w:tplc="E1A8B042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6" w:tplc="58A8B5F2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AEC697B2">
      <w:numFmt w:val="bullet"/>
      <w:lvlText w:val="•"/>
      <w:lvlJc w:val="left"/>
      <w:pPr>
        <w:ind w:left="7677" w:hanging="360"/>
      </w:pPr>
      <w:rPr>
        <w:rFonts w:hint="default"/>
        <w:lang w:val="pl-PL" w:eastAsia="en-US" w:bidi="ar-SA"/>
      </w:rPr>
    </w:lvl>
    <w:lvl w:ilvl="8" w:tplc="2A92A9BE">
      <w:numFmt w:val="bullet"/>
      <w:lvlText w:val="•"/>
      <w:lvlJc w:val="left"/>
      <w:pPr>
        <w:ind w:left="8600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74E83A8C"/>
    <w:multiLevelType w:val="hybridMultilevel"/>
    <w:tmpl w:val="A21EF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7147907"/>
    <w:multiLevelType w:val="hybridMultilevel"/>
    <w:tmpl w:val="8A64A708"/>
    <w:lvl w:ilvl="0" w:tplc="74A41350">
      <w:start w:val="1"/>
      <w:numFmt w:val="decimal"/>
      <w:lvlText w:val="%1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44C21276">
      <w:start w:val="1"/>
      <w:numFmt w:val="lowerLetter"/>
      <w:lvlText w:val="%2)"/>
      <w:lvlJc w:val="left"/>
      <w:pPr>
        <w:ind w:left="3483" w:hanging="851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8B48C922">
      <w:numFmt w:val="bullet"/>
      <w:lvlText w:val="-"/>
      <w:lvlJc w:val="left"/>
      <w:pPr>
        <w:ind w:left="4335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3" w:tplc="A574D672">
      <w:numFmt w:val="bullet"/>
      <w:lvlText w:val="•"/>
      <w:lvlJc w:val="left"/>
      <w:pPr>
        <w:ind w:left="5103" w:hanging="852"/>
      </w:pPr>
      <w:rPr>
        <w:rFonts w:hint="default"/>
        <w:lang w:val="pl-PL" w:eastAsia="en-US" w:bidi="ar-SA"/>
      </w:rPr>
    </w:lvl>
    <w:lvl w:ilvl="4" w:tplc="8C4013B0">
      <w:numFmt w:val="bullet"/>
      <w:lvlText w:val="•"/>
      <w:lvlJc w:val="left"/>
      <w:pPr>
        <w:ind w:left="5866" w:hanging="852"/>
      </w:pPr>
      <w:rPr>
        <w:rFonts w:hint="default"/>
        <w:lang w:val="pl-PL" w:eastAsia="en-US" w:bidi="ar-SA"/>
      </w:rPr>
    </w:lvl>
    <w:lvl w:ilvl="5" w:tplc="CCDE2070">
      <w:numFmt w:val="bullet"/>
      <w:lvlText w:val="•"/>
      <w:lvlJc w:val="left"/>
      <w:pPr>
        <w:ind w:left="6629" w:hanging="852"/>
      </w:pPr>
      <w:rPr>
        <w:rFonts w:hint="default"/>
        <w:lang w:val="pl-PL" w:eastAsia="en-US" w:bidi="ar-SA"/>
      </w:rPr>
    </w:lvl>
    <w:lvl w:ilvl="6" w:tplc="BF0827C4">
      <w:numFmt w:val="bullet"/>
      <w:lvlText w:val="•"/>
      <w:lvlJc w:val="left"/>
      <w:pPr>
        <w:ind w:left="7393" w:hanging="852"/>
      </w:pPr>
      <w:rPr>
        <w:rFonts w:hint="default"/>
        <w:lang w:val="pl-PL" w:eastAsia="en-US" w:bidi="ar-SA"/>
      </w:rPr>
    </w:lvl>
    <w:lvl w:ilvl="7" w:tplc="D2CA2F80">
      <w:numFmt w:val="bullet"/>
      <w:lvlText w:val="•"/>
      <w:lvlJc w:val="left"/>
      <w:pPr>
        <w:ind w:left="8156" w:hanging="852"/>
      </w:pPr>
      <w:rPr>
        <w:rFonts w:hint="default"/>
        <w:lang w:val="pl-PL" w:eastAsia="en-US" w:bidi="ar-SA"/>
      </w:rPr>
    </w:lvl>
    <w:lvl w:ilvl="8" w:tplc="CFAA5F8C">
      <w:numFmt w:val="bullet"/>
      <w:lvlText w:val="•"/>
      <w:lvlJc w:val="left"/>
      <w:pPr>
        <w:ind w:left="8919" w:hanging="852"/>
      </w:pPr>
      <w:rPr>
        <w:rFonts w:hint="default"/>
        <w:lang w:val="pl-PL" w:eastAsia="en-US" w:bidi="ar-SA"/>
      </w:rPr>
    </w:lvl>
  </w:abstractNum>
  <w:abstractNum w:abstractNumId="120" w15:restartNumberingAfterBreak="0">
    <w:nsid w:val="7A9F6A71"/>
    <w:multiLevelType w:val="multilevel"/>
    <w:tmpl w:val="9E2A5DAA"/>
    <w:lvl w:ilvl="0">
      <w:start w:val="7"/>
      <w:numFmt w:val="decimal"/>
      <w:lvlText w:val="%1"/>
      <w:lvlJc w:val="left"/>
      <w:pPr>
        <w:ind w:left="1639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39" w:hanging="708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2350" w:hanging="711"/>
      </w:pPr>
      <w:rPr>
        <w:rFonts w:ascii="Cambria" w:eastAsia="Cambria" w:hAnsi="Cambria" w:cs="Cambri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2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0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9" w:hanging="711"/>
      </w:pPr>
      <w:rPr>
        <w:rFonts w:hint="default"/>
        <w:lang w:val="pl-PL" w:eastAsia="en-US" w:bidi="ar-SA"/>
      </w:rPr>
    </w:lvl>
  </w:abstractNum>
  <w:abstractNum w:abstractNumId="121" w15:restartNumberingAfterBreak="0">
    <w:nsid w:val="7AA43E12"/>
    <w:multiLevelType w:val="hybridMultilevel"/>
    <w:tmpl w:val="EF46F4B6"/>
    <w:lvl w:ilvl="0" w:tplc="78666728">
      <w:start w:val="1"/>
      <w:numFmt w:val="decimal"/>
      <w:lvlText w:val="%1."/>
      <w:lvlJc w:val="left"/>
      <w:pPr>
        <w:ind w:left="1651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652BE7A">
      <w:start w:val="1"/>
      <w:numFmt w:val="lowerLetter"/>
      <w:lvlText w:val="%2)"/>
      <w:lvlJc w:val="left"/>
      <w:pPr>
        <w:ind w:left="20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C180C296">
      <w:numFmt w:val="bullet"/>
      <w:lvlText w:val="•"/>
      <w:lvlJc w:val="left"/>
      <w:pPr>
        <w:ind w:left="2956" w:hanging="360"/>
      </w:pPr>
      <w:rPr>
        <w:rFonts w:hint="default"/>
        <w:lang w:val="pl-PL" w:eastAsia="en-US" w:bidi="ar-SA"/>
      </w:rPr>
    </w:lvl>
    <w:lvl w:ilvl="3" w:tplc="863C194E">
      <w:numFmt w:val="bullet"/>
      <w:lvlText w:val="•"/>
      <w:lvlJc w:val="left"/>
      <w:pPr>
        <w:ind w:left="3892" w:hanging="360"/>
      </w:pPr>
      <w:rPr>
        <w:rFonts w:hint="default"/>
        <w:lang w:val="pl-PL" w:eastAsia="en-US" w:bidi="ar-SA"/>
      </w:rPr>
    </w:lvl>
    <w:lvl w:ilvl="4" w:tplc="4D3EB438">
      <w:numFmt w:val="bullet"/>
      <w:lvlText w:val="•"/>
      <w:lvlJc w:val="left"/>
      <w:pPr>
        <w:ind w:left="4828" w:hanging="360"/>
      </w:pPr>
      <w:rPr>
        <w:rFonts w:hint="default"/>
        <w:lang w:val="pl-PL" w:eastAsia="en-US" w:bidi="ar-SA"/>
      </w:rPr>
    </w:lvl>
    <w:lvl w:ilvl="5" w:tplc="39BA0926">
      <w:numFmt w:val="bullet"/>
      <w:lvlText w:val="•"/>
      <w:lvlJc w:val="left"/>
      <w:pPr>
        <w:ind w:left="5765" w:hanging="360"/>
      </w:pPr>
      <w:rPr>
        <w:rFonts w:hint="default"/>
        <w:lang w:val="pl-PL" w:eastAsia="en-US" w:bidi="ar-SA"/>
      </w:rPr>
    </w:lvl>
    <w:lvl w:ilvl="6" w:tplc="51B895D8">
      <w:numFmt w:val="bullet"/>
      <w:lvlText w:val="•"/>
      <w:lvlJc w:val="left"/>
      <w:pPr>
        <w:ind w:left="6701" w:hanging="360"/>
      </w:pPr>
      <w:rPr>
        <w:rFonts w:hint="default"/>
        <w:lang w:val="pl-PL" w:eastAsia="en-US" w:bidi="ar-SA"/>
      </w:rPr>
    </w:lvl>
    <w:lvl w:ilvl="7" w:tplc="2416BF12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  <w:lvl w:ilvl="8" w:tplc="B5FC10F6">
      <w:numFmt w:val="bullet"/>
      <w:lvlText w:val="•"/>
      <w:lvlJc w:val="left"/>
      <w:pPr>
        <w:ind w:left="8573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7B74570D"/>
    <w:multiLevelType w:val="multilevel"/>
    <w:tmpl w:val="3FCAB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7C354C51"/>
    <w:multiLevelType w:val="hybridMultilevel"/>
    <w:tmpl w:val="FC1C5E80"/>
    <w:lvl w:ilvl="0" w:tplc="F2C4CED8">
      <w:start w:val="1"/>
      <w:numFmt w:val="decimal"/>
      <w:lvlText w:val="%1."/>
      <w:lvlJc w:val="left"/>
      <w:pPr>
        <w:ind w:left="1783" w:hanging="852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C11A8028">
      <w:start w:val="1"/>
      <w:numFmt w:val="decimal"/>
      <w:lvlText w:val="(%2)"/>
      <w:lvlJc w:val="left"/>
      <w:pPr>
        <w:ind w:left="2633" w:hanging="85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1E54F6AA">
      <w:numFmt w:val="bullet"/>
      <w:lvlText w:val="•"/>
      <w:lvlJc w:val="left"/>
      <w:pPr>
        <w:ind w:left="3507" w:hanging="850"/>
      </w:pPr>
      <w:rPr>
        <w:rFonts w:hint="default"/>
        <w:lang w:val="pl-PL" w:eastAsia="en-US" w:bidi="ar-SA"/>
      </w:rPr>
    </w:lvl>
    <w:lvl w:ilvl="3" w:tplc="74C4F31E">
      <w:numFmt w:val="bullet"/>
      <w:lvlText w:val="•"/>
      <w:lvlJc w:val="left"/>
      <w:pPr>
        <w:ind w:left="4374" w:hanging="850"/>
      </w:pPr>
      <w:rPr>
        <w:rFonts w:hint="default"/>
        <w:lang w:val="pl-PL" w:eastAsia="en-US" w:bidi="ar-SA"/>
      </w:rPr>
    </w:lvl>
    <w:lvl w:ilvl="4" w:tplc="6F3E2C3C">
      <w:numFmt w:val="bullet"/>
      <w:lvlText w:val="•"/>
      <w:lvlJc w:val="left"/>
      <w:pPr>
        <w:ind w:left="5242" w:hanging="850"/>
      </w:pPr>
      <w:rPr>
        <w:rFonts w:hint="default"/>
        <w:lang w:val="pl-PL" w:eastAsia="en-US" w:bidi="ar-SA"/>
      </w:rPr>
    </w:lvl>
    <w:lvl w:ilvl="5" w:tplc="5D0400D0">
      <w:numFmt w:val="bullet"/>
      <w:lvlText w:val="•"/>
      <w:lvlJc w:val="left"/>
      <w:pPr>
        <w:ind w:left="6109" w:hanging="850"/>
      </w:pPr>
      <w:rPr>
        <w:rFonts w:hint="default"/>
        <w:lang w:val="pl-PL" w:eastAsia="en-US" w:bidi="ar-SA"/>
      </w:rPr>
    </w:lvl>
    <w:lvl w:ilvl="6" w:tplc="765869AC">
      <w:numFmt w:val="bullet"/>
      <w:lvlText w:val="•"/>
      <w:lvlJc w:val="left"/>
      <w:pPr>
        <w:ind w:left="6976" w:hanging="850"/>
      </w:pPr>
      <w:rPr>
        <w:rFonts w:hint="default"/>
        <w:lang w:val="pl-PL" w:eastAsia="en-US" w:bidi="ar-SA"/>
      </w:rPr>
    </w:lvl>
    <w:lvl w:ilvl="7" w:tplc="42C0527C">
      <w:numFmt w:val="bullet"/>
      <w:lvlText w:val="•"/>
      <w:lvlJc w:val="left"/>
      <w:pPr>
        <w:ind w:left="7844" w:hanging="850"/>
      </w:pPr>
      <w:rPr>
        <w:rFonts w:hint="default"/>
        <w:lang w:val="pl-PL" w:eastAsia="en-US" w:bidi="ar-SA"/>
      </w:rPr>
    </w:lvl>
    <w:lvl w:ilvl="8" w:tplc="D2D0132A">
      <w:numFmt w:val="bullet"/>
      <w:lvlText w:val="•"/>
      <w:lvlJc w:val="left"/>
      <w:pPr>
        <w:ind w:left="8711" w:hanging="850"/>
      </w:pPr>
      <w:rPr>
        <w:rFonts w:hint="default"/>
        <w:lang w:val="pl-PL" w:eastAsia="en-US" w:bidi="ar-SA"/>
      </w:rPr>
    </w:lvl>
  </w:abstractNum>
  <w:num w:numId="1" w16cid:durableId="1508209153">
    <w:abstractNumId w:val="37"/>
  </w:num>
  <w:num w:numId="2" w16cid:durableId="137112489">
    <w:abstractNumId w:val="23"/>
  </w:num>
  <w:num w:numId="3" w16cid:durableId="1796947543">
    <w:abstractNumId w:val="113"/>
  </w:num>
  <w:num w:numId="4" w16cid:durableId="759060901">
    <w:abstractNumId w:val="42"/>
  </w:num>
  <w:num w:numId="5" w16cid:durableId="2072340472">
    <w:abstractNumId w:val="72"/>
  </w:num>
  <w:num w:numId="6" w16cid:durableId="852693474">
    <w:abstractNumId w:val="47"/>
  </w:num>
  <w:num w:numId="7" w16cid:durableId="40714852">
    <w:abstractNumId w:val="88"/>
  </w:num>
  <w:num w:numId="8" w16cid:durableId="1476920118">
    <w:abstractNumId w:val="64"/>
  </w:num>
  <w:num w:numId="9" w16cid:durableId="487088216">
    <w:abstractNumId w:val="39"/>
  </w:num>
  <w:num w:numId="10" w16cid:durableId="178739099">
    <w:abstractNumId w:val="118"/>
  </w:num>
  <w:num w:numId="11" w16cid:durableId="1091003607">
    <w:abstractNumId w:val="58"/>
  </w:num>
  <w:num w:numId="12" w16cid:durableId="735317361">
    <w:abstractNumId w:val="87"/>
  </w:num>
  <w:num w:numId="13" w16cid:durableId="669023685">
    <w:abstractNumId w:val="83"/>
  </w:num>
  <w:num w:numId="14" w16cid:durableId="140735536">
    <w:abstractNumId w:val="19"/>
  </w:num>
  <w:num w:numId="15" w16cid:durableId="1621305533">
    <w:abstractNumId w:val="97"/>
  </w:num>
  <w:num w:numId="16" w16cid:durableId="1240940378">
    <w:abstractNumId w:val="81"/>
  </w:num>
  <w:num w:numId="17" w16cid:durableId="1837070613">
    <w:abstractNumId w:val="30"/>
  </w:num>
  <w:num w:numId="18" w16cid:durableId="412433533">
    <w:abstractNumId w:val="38"/>
  </w:num>
  <w:num w:numId="19" w16cid:durableId="833763999">
    <w:abstractNumId w:val="1"/>
  </w:num>
  <w:num w:numId="20" w16cid:durableId="1026440904">
    <w:abstractNumId w:val="89"/>
  </w:num>
  <w:num w:numId="21" w16cid:durableId="184446766">
    <w:abstractNumId w:val="71"/>
  </w:num>
  <w:num w:numId="22" w16cid:durableId="1026712012">
    <w:abstractNumId w:val="2"/>
  </w:num>
  <w:num w:numId="23" w16cid:durableId="952512515">
    <w:abstractNumId w:val="3"/>
  </w:num>
  <w:num w:numId="24" w16cid:durableId="717782405">
    <w:abstractNumId w:val="4"/>
  </w:num>
  <w:num w:numId="25" w16cid:durableId="1522939295">
    <w:abstractNumId w:val="5"/>
  </w:num>
  <w:num w:numId="26" w16cid:durableId="882254103">
    <w:abstractNumId w:val="6"/>
  </w:num>
  <w:num w:numId="27" w16cid:durableId="2098012902">
    <w:abstractNumId w:val="7"/>
  </w:num>
  <w:num w:numId="28" w16cid:durableId="634993060">
    <w:abstractNumId w:val="8"/>
  </w:num>
  <w:num w:numId="29" w16cid:durableId="1878003566">
    <w:abstractNumId w:val="9"/>
  </w:num>
  <w:num w:numId="30" w16cid:durableId="1822965475">
    <w:abstractNumId w:val="10"/>
  </w:num>
  <w:num w:numId="31" w16cid:durableId="790395649">
    <w:abstractNumId w:val="11"/>
  </w:num>
  <w:num w:numId="32" w16cid:durableId="955671044">
    <w:abstractNumId w:val="12"/>
  </w:num>
  <w:num w:numId="33" w16cid:durableId="552824">
    <w:abstractNumId w:val="13"/>
  </w:num>
  <w:num w:numId="34" w16cid:durableId="955984738">
    <w:abstractNumId w:val="52"/>
  </w:num>
  <w:num w:numId="35" w16cid:durableId="972171572">
    <w:abstractNumId w:val="77"/>
  </w:num>
  <w:num w:numId="36" w16cid:durableId="971399519">
    <w:abstractNumId w:val="66"/>
  </w:num>
  <w:num w:numId="37" w16cid:durableId="825047762">
    <w:abstractNumId w:val="112"/>
  </w:num>
  <w:num w:numId="38" w16cid:durableId="943927454">
    <w:abstractNumId w:val="74"/>
  </w:num>
  <w:num w:numId="39" w16cid:durableId="2069720679">
    <w:abstractNumId w:val="44"/>
  </w:num>
  <w:num w:numId="40" w16cid:durableId="1071196871">
    <w:abstractNumId w:val="68"/>
  </w:num>
  <w:num w:numId="41" w16cid:durableId="656542769">
    <w:abstractNumId w:val="65"/>
  </w:num>
  <w:num w:numId="42" w16cid:durableId="490948218">
    <w:abstractNumId w:val="15"/>
  </w:num>
  <w:num w:numId="43" w16cid:durableId="1796022516">
    <w:abstractNumId w:val="43"/>
  </w:num>
  <w:num w:numId="44" w16cid:durableId="1906181745">
    <w:abstractNumId w:val="35"/>
  </w:num>
  <w:num w:numId="45" w16cid:durableId="179853235">
    <w:abstractNumId w:val="76"/>
  </w:num>
  <w:num w:numId="46" w16cid:durableId="1093208838">
    <w:abstractNumId w:val="84"/>
  </w:num>
  <w:num w:numId="47" w16cid:durableId="1335692032">
    <w:abstractNumId w:val="46"/>
  </w:num>
  <w:num w:numId="48" w16cid:durableId="543566600">
    <w:abstractNumId w:val="103"/>
  </w:num>
  <w:num w:numId="49" w16cid:durableId="152188929">
    <w:abstractNumId w:val="116"/>
  </w:num>
  <w:num w:numId="50" w16cid:durableId="1624995399">
    <w:abstractNumId w:val="86"/>
  </w:num>
  <w:num w:numId="51" w16cid:durableId="138347251">
    <w:abstractNumId w:val="49"/>
  </w:num>
  <w:num w:numId="52" w16cid:durableId="207299606">
    <w:abstractNumId w:val="92"/>
  </w:num>
  <w:num w:numId="53" w16cid:durableId="1753508879">
    <w:abstractNumId w:val="108"/>
  </w:num>
  <w:num w:numId="54" w16cid:durableId="1088115262">
    <w:abstractNumId w:val="28"/>
  </w:num>
  <w:num w:numId="55" w16cid:durableId="1813670050">
    <w:abstractNumId w:val="73"/>
  </w:num>
  <w:num w:numId="56" w16cid:durableId="1639069645">
    <w:abstractNumId w:val="60"/>
  </w:num>
  <w:num w:numId="57" w16cid:durableId="1750690222">
    <w:abstractNumId w:val="75"/>
  </w:num>
  <w:num w:numId="58" w16cid:durableId="140654615">
    <w:abstractNumId w:val="121"/>
  </w:num>
  <w:num w:numId="59" w16cid:durableId="73745723">
    <w:abstractNumId w:val="48"/>
  </w:num>
  <w:num w:numId="60" w16cid:durableId="969166369">
    <w:abstractNumId w:val="109"/>
  </w:num>
  <w:num w:numId="61" w16cid:durableId="506947489">
    <w:abstractNumId w:val="85"/>
  </w:num>
  <w:num w:numId="62" w16cid:durableId="1407997570">
    <w:abstractNumId w:val="34"/>
  </w:num>
  <w:num w:numId="63" w16cid:durableId="1920483420">
    <w:abstractNumId w:val="25"/>
  </w:num>
  <w:num w:numId="64" w16cid:durableId="951976892">
    <w:abstractNumId w:val="100"/>
  </w:num>
  <w:num w:numId="65" w16cid:durableId="2135370451">
    <w:abstractNumId w:val="106"/>
  </w:num>
  <w:num w:numId="66" w16cid:durableId="210314149">
    <w:abstractNumId w:val="36"/>
  </w:num>
  <w:num w:numId="67" w16cid:durableId="614487582">
    <w:abstractNumId w:val="119"/>
  </w:num>
  <w:num w:numId="68" w16cid:durableId="109590163">
    <w:abstractNumId w:val="94"/>
  </w:num>
  <w:num w:numId="69" w16cid:durableId="1772159247">
    <w:abstractNumId w:val="115"/>
  </w:num>
  <w:num w:numId="70" w16cid:durableId="1370689716">
    <w:abstractNumId w:val="56"/>
  </w:num>
  <w:num w:numId="71" w16cid:durableId="148786843">
    <w:abstractNumId w:val="29"/>
  </w:num>
  <w:num w:numId="72" w16cid:durableId="1384328856">
    <w:abstractNumId w:val="55"/>
  </w:num>
  <w:num w:numId="73" w16cid:durableId="754205343">
    <w:abstractNumId w:val="51"/>
  </w:num>
  <w:num w:numId="74" w16cid:durableId="499733763">
    <w:abstractNumId w:val="54"/>
  </w:num>
  <w:num w:numId="75" w16cid:durableId="655495067">
    <w:abstractNumId w:val="91"/>
  </w:num>
  <w:num w:numId="76" w16cid:durableId="1472285844">
    <w:abstractNumId w:val="79"/>
  </w:num>
  <w:num w:numId="77" w16cid:durableId="143742605">
    <w:abstractNumId w:val="67"/>
  </w:num>
  <w:num w:numId="78" w16cid:durableId="748116577">
    <w:abstractNumId w:val="18"/>
  </w:num>
  <w:num w:numId="79" w16cid:durableId="195505242">
    <w:abstractNumId w:val="31"/>
  </w:num>
  <w:num w:numId="80" w16cid:durableId="905605603">
    <w:abstractNumId w:val="96"/>
  </w:num>
  <w:num w:numId="81" w16cid:durableId="1837845757">
    <w:abstractNumId w:val="22"/>
  </w:num>
  <w:num w:numId="82" w16cid:durableId="1206286426">
    <w:abstractNumId w:val="123"/>
  </w:num>
  <w:num w:numId="83" w16cid:durableId="1565674605">
    <w:abstractNumId w:val="110"/>
  </w:num>
  <w:num w:numId="84" w16cid:durableId="1048602027">
    <w:abstractNumId w:val="95"/>
  </w:num>
  <w:num w:numId="85" w16cid:durableId="208231552">
    <w:abstractNumId w:val="33"/>
  </w:num>
  <w:num w:numId="86" w16cid:durableId="1696494376">
    <w:abstractNumId w:val="105"/>
  </w:num>
  <w:num w:numId="87" w16cid:durableId="266934248">
    <w:abstractNumId w:val="93"/>
  </w:num>
  <w:num w:numId="88" w16cid:durableId="1412969260">
    <w:abstractNumId w:val="50"/>
  </w:num>
  <w:num w:numId="89" w16cid:durableId="1242183166">
    <w:abstractNumId w:val="61"/>
  </w:num>
  <w:num w:numId="90" w16cid:durableId="2143381987">
    <w:abstractNumId w:val="117"/>
  </w:num>
  <w:num w:numId="91" w16cid:durableId="1966882963">
    <w:abstractNumId w:val="21"/>
  </w:num>
  <w:num w:numId="92" w16cid:durableId="1977947972">
    <w:abstractNumId w:val="26"/>
  </w:num>
  <w:num w:numId="93" w16cid:durableId="935558532">
    <w:abstractNumId w:val="90"/>
  </w:num>
  <w:num w:numId="94" w16cid:durableId="1938904424">
    <w:abstractNumId w:val="98"/>
  </w:num>
  <w:num w:numId="95" w16cid:durableId="1221013544">
    <w:abstractNumId w:val="80"/>
  </w:num>
  <w:num w:numId="96" w16cid:durableId="679699915">
    <w:abstractNumId w:val="53"/>
  </w:num>
  <w:num w:numId="97" w16cid:durableId="2023823496">
    <w:abstractNumId w:val="41"/>
  </w:num>
  <w:num w:numId="98" w16cid:durableId="1468620694">
    <w:abstractNumId w:val="70"/>
  </w:num>
  <w:num w:numId="99" w16cid:durableId="1155492255">
    <w:abstractNumId w:val="82"/>
  </w:num>
  <w:num w:numId="100" w16cid:durableId="1058473323">
    <w:abstractNumId w:val="59"/>
  </w:num>
  <w:num w:numId="101" w16cid:durableId="49307286">
    <w:abstractNumId w:val="102"/>
  </w:num>
  <w:num w:numId="102" w16cid:durableId="2071146625">
    <w:abstractNumId w:val="32"/>
  </w:num>
  <w:num w:numId="103" w16cid:durableId="104808267">
    <w:abstractNumId w:val="45"/>
  </w:num>
  <w:num w:numId="104" w16cid:durableId="1914897470">
    <w:abstractNumId w:val="111"/>
  </w:num>
  <w:num w:numId="105" w16cid:durableId="1801220082">
    <w:abstractNumId w:val="17"/>
  </w:num>
  <w:num w:numId="106" w16cid:durableId="1903444189">
    <w:abstractNumId w:val="101"/>
  </w:num>
  <w:num w:numId="107" w16cid:durableId="243144664">
    <w:abstractNumId w:val="57"/>
  </w:num>
  <w:num w:numId="108" w16cid:durableId="1673028654">
    <w:abstractNumId w:val="27"/>
  </w:num>
  <w:num w:numId="109" w16cid:durableId="331102285">
    <w:abstractNumId w:val="114"/>
  </w:num>
  <w:num w:numId="110" w16cid:durableId="619149171">
    <w:abstractNumId w:val="107"/>
  </w:num>
  <w:num w:numId="111" w16cid:durableId="1113403193">
    <w:abstractNumId w:val="63"/>
  </w:num>
  <w:num w:numId="112" w16cid:durableId="1733653139">
    <w:abstractNumId w:val="62"/>
  </w:num>
  <w:num w:numId="113" w16cid:durableId="1207720032">
    <w:abstractNumId w:val="120"/>
  </w:num>
  <w:num w:numId="114" w16cid:durableId="612635322">
    <w:abstractNumId w:val="78"/>
  </w:num>
  <w:num w:numId="115" w16cid:durableId="749623093">
    <w:abstractNumId w:val="24"/>
  </w:num>
  <w:num w:numId="116" w16cid:durableId="1228109285">
    <w:abstractNumId w:val="20"/>
  </w:num>
  <w:num w:numId="117" w16cid:durableId="365982952">
    <w:abstractNumId w:val="40"/>
  </w:num>
  <w:num w:numId="118" w16cid:durableId="968047572">
    <w:abstractNumId w:val="122"/>
  </w:num>
  <w:num w:numId="119" w16cid:durableId="1498611840">
    <w:abstractNumId w:val="69"/>
  </w:num>
  <w:num w:numId="120" w16cid:durableId="1118256610">
    <w:abstractNumId w:val="104"/>
  </w:num>
  <w:num w:numId="121" w16cid:durableId="156893404">
    <w:abstractNumId w:val="99"/>
  </w:num>
  <w:num w:numId="122" w16cid:durableId="147281910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6C"/>
    <w:rsid w:val="00000704"/>
    <w:rsid w:val="00001106"/>
    <w:rsid w:val="00002834"/>
    <w:rsid w:val="00003DE4"/>
    <w:rsid w:val="0000429C"/>
    <w:rsid w:val="000049B9"/>
    <w:rsid w:val="00004E89"/>
    <w:rsid w:val="00005399"/>
    <w:rsid w:val="0000596D"/>
    <w:rsid w:val="00005C97"/>
    <w:rsid w:val="00006725"/>
    <w:rsid w:val="0000732E"/>
    <w:rsid w:val="00007623"/>
    <w:rsid w:val="00007EF9"/>
    <w:rsid w:val="00013165"/>
    <w:rsid w:val="00016561"/>
    <w:rsid w:val="000167EE"/>
    <w:rsid w:val="000204D8"/>
    <w:rsid w:val="000234BD"/>
    <w:rsid w:val="0002377D"/>
    <w:rsid w:val="00023C7E"/>
    <w:rsid w:val="00023C7F"/>
    <w:rsid w:val="00025B64"/>
    <w:rsid w:val="000266E7"/>
    <w:rsid w:val="00030407"/>
    <w:rsid w:val="00030860"/>
    <w:rsid w:val="00031093"/>
    <w:rsid w:val="000327D4"/>
    <w:rsid w:val="00032FEF"/>
    <w:rsid w:val="00033083"/>
    <w:rsid w:val="00033923"/>
    <w:rsid w:val="000340F1"/>
    <w:rsid w:val="00036954"/>
    <w:rsid w:val="00042425"/>
    <w:rsid w:val="00043038"/>
    <w:rsid w:val="000430D8"/>
    <w:rsid w:val="0004466D"/>
    <w:rsid w:val="00045112"/>
    <w:rsid w:val="000459B8"/>
    <w:rsid w:val="00050DE6"/>
    <w:rsid w:val="00051FB1"/>
    <w:rsid w:val="000528B4"/>
    <w:rsid w:val="00052B0A"/>
    <w:rsid w:val="00052D6D"/>
    <w:rsid w:val="00053C4C"/>
    <w:rsid w:val="00055206"/>
    <w:rsid w:val="000566D6"/>
    <w:rsid w:val="00056776"/>
    <w:rsid w:val="00056B85"/>
    <w:rsid w:val="000576B2"/>
    <w:rsid w:val="0006125E"/>
    <w:rsid w:val="00061A2A"/>
    <w:rsid w:val="0006250E"/>
    <w:rsid w:val="00063C00"/>
    <w:rsid w:val="00063D36"/>
    <w:rsid w:val="00064338"/>
    <w:rsid w:val="00065D86"/>
    <w:rsid w:val="00066487"/>
    <w:rsid w:val="00074BC0"/>
    <w:rsid w:val="000764FF"/>
    <w:rsid w:val="000766E4"/>
    <w:rsid w:val="00080CDC"/>
    <w:rsid w:val="000826A9"/>
    <w:rsid w:val="00082F26"/>
    <w:rsid w:val="000830F8"/>
    <w:rsid w:val="000842C6"/>
    <w:rsid w:val="000848CC"/>
    <w:rsid w:val="00084F47"/>
    <w:rsid w:val="0008575C"/>
    <w:rsid w:val="00085F45"/>
    <w:rsid w:val="00086354"/>
    <w:rsid w:val="000870BA"/>
    <w:rsid w:val="00087B4E"/>
    <w:rsid w:val="00090459"/>
    <w:rsid w:val="00090526"/>
    <w:rsid w:val="000908B2"/>
    <w:rsid w:val="000909A1"/>
    <w:rsid w:val="00090CC9"/>
    <w:rsid w:val="0009170F"/>
    <w:rsid w:val="00092FE6"/>
    <w:rsid w:val="00093D83"/>
    <w:rsid w:val="0009564A"/>
    <w:rsid w:val="00096866"/>
    <w:rsid w:val="000A1A10"/>
    <w:rsid w:val="000A1B7F"/>
    <w:rsid w:val="000A219A"/>
    <w:rsid w:val="000A2640"/>
    <w:rsid w:val="000A2940"/>
    <w:rsid w:val="000A2997"/>
    <w:rsid w:val="000A3B58"/>
    <w:rsid w:val="000A44FD"/>
    <w:rsid w:val="000A4771"/>
    <w:rsid w:val="000A4978"/>
    <w:rsid w:val="000A49D0"/>
    <w:rsid w:val="000A5000"/>
    <w:rsid w:val="000A5AAB"/>
    <w:rsid w:val="000A63DF"/>
    <w:rsid w:val="000A6BD9"/>
    <w:rsid w:val="000B1FFB"/>
    <w:rsid w:val="000B21BE"/>
    <w:rsid w:val="000B2D17"/>
    <w:rsid w:val="000B33FE"/>
    <w:rsid w:val="000B366C"/>
    <w:rsid w:val="000B63BE"/>
    <w:rsid w:val="000B71F9"/>
    <w:rsid w:val="000B7212"/>
    <w:rsid w:val="000B72D5"/>
    <w:rsid w:val="000C0022"/>
    <w:rsid w:val="000C0392"/>
    <w:rsid w:val="000C0FCD"/>
    <w:rsid w:val="000C2348"/>
    <w:rsid w:val="000C4678"/>
    <w:rsid w:val="000C4699"/>
    <w:rsid w:val="000C4F71"/>
    <w:rsid w:val="000C5B8A"/>
    <w:rsid w:val="000C5DEE"/>
    <w:rsid w:val="000C66C0"/>
    <w:rsid w:val="000C6E74"/>
    <w:rsid w:val="000C7AC1"/>
    <w:rsid w:val="000C7E47"/>
    <w:rsid w:val="000D0A9D"/>
    <w:rsid w:val="000D0DAF"/>
    <w:rsid w:val="000D1183"/>
    <w:rsid w:val="000D3081"/>
    <w:rsid w:val="000D4016"/>
    <w:rsid w:val="000D5D10"/>
    <w:rsid w:val="000D7B9F"/>
    <w:rsid w:val="000E05E7"/>
    <w:rsid w:val="000E1103"/>
    <w:rsid w:val="000E1FD3"/>
    <w:rsid w:val="000E2768"/>
    <w:rsid w:val="000E2DF4"/>
    <w:rsid w:val="000E31E9"/>
    <w:rsid w:val="000E335F"/>
    <w:rsid w:val="000E5BC6"/>
    <w:rsid w:val="000E5F6C"/>
    <w:rsid w:val="000E710D"/>
    <w:rsid w:val="000E71D0"/>
    <w:rsid w:val="000F07F7"/>
    <w:rsid w:val="000F0EDB"/>
    <w:rsid w:val="000F0F16"/>
    <w:rsid w:val="000F1BB8"/>
    <w:rsid w:val="000F4A05"/>
    <w:rsid w:val="000F53EC"/>
    <w:rsid w:val="000F5489"/>
    <w:rsid w:val="000F7330"/>
    <w:rsid w:val="00102414"/>
    <w:rsid w:val="0010334A"/>
    <w:rsid w:val="00104E5A"/>
    <w:rsid w:val="00106273"/>
    <w:rsid w:val="00106AB0"/>
    <w:rsid w:val="00106D46"/>
    <w:rsid w:val="00106F34"/>
    <w:rsid w:val="00107C62"/>
    <w:rsid w:val="001108B2"/>
    <w:rsid w:val="00112438"/>
    <w:rsid w:val="00112CE2"/>
    <w:rsid w:val="0011337C"/>
    <w:rsid w:val="00113F4B"/>
    <w:rsid w:val="001144F4"/>
    <w:rsid w:val="00114AE7"/>
    <w:rsid w:val="00114AFE"/>
    <w:rsid w:val="00114D95"/>
    <w:rsid w:val="00116364"/>
    <w:rsid w:val="00120203"/>
    <w:rsid w:val="001216F2"/>
    <w:rsid w:val="0012264A"/>
    <w:rsid w:val="00122D5A"/>
    <w:rsid w:val="00123290"/>
    <w:rsid w:val="00123DAA"/>
    <w:rsid w:val="0012421F"/>
    <w:rsid w:val="001249E3"/>
    <w:rsid w:val="00125759"/>
    <w:rsid w:val="0012575A"/>
    <w:rsid w:val="00125E5D"/>
    <w:rsid w:val="001269B8"/>
    <w:rsid w:val="001276E1"/>
    <w:rsid w:val="001278FC"/>
    <w:rsid w:val="00130DE2"/>
    <w:rsid w:val="00132528"/>
    <w:rsid w:val="001329B9"/>
    <w:rsid w:val="0013374D"/>
    <w:rsid w:val="00133BD6"/>
    <w:rsid w:val="00134B34"/>
    <w:rsid w:val="0013696D"/>
    <w:rsid w:val="00136EEB"/>
    <w:rsid w:val="001402E1"/>
    <w:rsid w:val="00140CF3"/>
    <w:rsid w:val="00142200"/>
    <w:rsid w:val="0014252F"/>
    <w:rsid w:val="00142B34"/>
    <w:rsid w:val="0014621D"/>
    <w:rsid w:val="001469BB"/>
    <w:rsid w:val="00146BE2"/>
    <w:rsid w:val="00146D1C"/>
    <w:rsid w:val="00147C2D"/>
    <w:rsid w:val="00150B91"/>
    <w:rsid w:val="001512A6"/>
    <w:rsid w:val="001519CA"/>
    <w:rsid w:val="00151CC5"/>
    <w:rsid w:val="00152092"/>
    <w:rsid w:val="001523A0"/>
    <w:rsid w:val="00152FDB"/>
    <w:rsid w:val="0015414A"/>
    <w:rsid w:val="00154332"/>
    <w:rsid w:val="00154D2D"/>
    <w:rsid w:val="001567DC"/>
    <w:rsid w:val="00156B23"/>
    <w:rsid w:val="00160575"/>
    <w:rsid w:val="0016252B"/>
    <w:rsid w:val="001625C6"/>
    <w:rsid w:val="001639B1"/>
    <w:rsid w:val="00163C61"/>
    <w:rsid w:val="00163EC3"/>
    <w:rsid w:val="0016538E"/>
    <w:rsid w:val="00165659"/>
    <w:rsid w:val="00166726"/>
    <w:rsid w:val="001667E2"/>
    <w:rsid w:val="00166CFB"/>
    <w:rsid w:val="00167659"/>
    <w:rsid w:val="00167900"/>
    <w:rsid w:val="00167930"/>
    <w:rsid w:val="00167F40"/>
    <w:rsid w:val="001705B7"/>
    <w:rsid w:val="00170B6F"/>
    <w:rsid w:val="00171462"/>
    <w:rsid w:val="001717DA"/>
    <w:rsid w:val="00171A64"/>
    <w:rsid w:val="00171D59"/>
    <w:rsid w:val="001720E6"/>
    <w:rsid w:val="001760E8"/>
    <w:rsid w:val="00176D84"/>
    <w:rsid w:val="001801CA"/>
    <w:rsid w:val="00180DBF"/>
    <w:rsid w:val="00182002"/>
    <w:rsid w:val="00182BBF"/>
    <w:rsid w:val="00182EB1"/>
    <w:rsid w:val="00185865"/>
    <w:rsid w:val="0018780D"/>
    <w:rsid w:val="001900D6"/>
    <w:rsid w:val="00190F59"/>
    <w:rsid w:val="001918CC"/>
    <w:rsid w:val="00191919"/>
    <w:rsid w:val="001935E2"/>
    <w:rsid w:val="001966CA"/>
    <w:rsid w:val="00197563"/>
    <w:rsid w:val="0019781E"/>
    <w:rsid w:val="00197B12"/>
    <w:rsid w:val="001A0604"/>
    <w:rsid w:val="001A0FD3"/>
    <w:rsid w:val="001A1CFA"/>
    <w:rsid w:val="001A261C"/>
    <w:rsid w:val="001A2CB5"/>
    <w:rsid w:val="001A3712"/>
    <w:rsid w:val="001A4DC3"/>
    <w:rsid w:val="001A4FD2"/>
    <w:rsid w:val="001A5F1E"/>
    <w:rsid w:val="001A60D6"/>
    <w:rsid w:val="001A6697"/>
    <w:rsid w:val="001B0463"/>
    <w:rsid w:val="001B0D2D"/>
    <w:rsid w:val="001B0DDB"/>
    <w:rsid w:val="001B0ED7"/>
    <w:rsid w:val="001B3AD4"/>
    <w:rsid w:val="001B58CF"/>
    <w:rsid w:val="001B5DB4"/>
    <w:rsid w:val="001B5F35"/>
    <w:rsid w:val="001B703C"/>
    <w:rsid w:val="001B774C"/>
    <w:rsid w:val="001B7A14"/>
    <w:rsid w:val="001C02AE"/>
    <w:rsid w:val="001C09E5"/>
    <w:rsid w:val="001C11B7"/>
    <w:rsid w:val="001C33B7"/>
    <w:rsid w:val="001C3426"/>
    <w:rsid w:val="001C437B"/>
    <w:rsid w:val="001C793D"/>
    <w:rsid w:val="001C7DA2"/>
    <w:rsid w:val="001D161F"/>
    <w:rsid w:val="001D2575"/>
    <w:rsid w:val="001D28FC"/>
    <w:rsid w:val="001D449D"/>
    <w:rsid w:val="001D549F"/>
    <w:rsid w:val="001D5624"/>
    <w:rsid w:val="001D66E6"/>
    <w:rsid w:val="001D6A05"/>
    <w:rsid w:val="001E00C8"/>
    <w:rsid w:val="001E079F"/>
    <w:rsid w:val="001E1691"/>
    <w:rsid w:val="001E1AAB"/>
    <w:rsid w:val="001E223D"/>
    <w:rsid w:val="001E261D"/>
    <w:rsid w:val="001E2D73"/>
    <w:rsid w:val="001E40E0"/>
    <w:rsid w:val="001E5154"/>
    <w:rsid w:val="001E6352"/>
    <w:rsid w:val="001E6EE6"/>
    <w:rsid w:val="001F00F5"/>
    <w:rsid w:val="001F0B7C"/>
    <w:rsid w:val="001F1C10"/>
    <w:rsid w:val="001F39EB"/>
    <w:rsid w:val="001F51AF"/>
    <w:rsid w:val="001F5FA3"/>
    <w:rsid w:val="001F6FD7"/>
    <w:rsid w:val="001F7A42"/>
    <w:rsid w:val="002009FD"/>
    <w:rsid w:val="002014C0"/>
    <w:rsid w:val="002015BF"/>
    <w:rsid w:val="00201CAE"/>
    <w:rsid w:val="002034C7"/>
    <w:rsid w:val="002035A3"/>
    <w:rsid w:val="00203837"/>
    <w:rsid w:val="002038D4"/>
    <w:rsid w:val="00204C2B"/>
    <w:rsid w:val="00204CBE"/>
    <w:rsid w:val="00206262"/>
    <w:rsid w:val="002063A0"/>
    <w:rsid w:val="00207805"/>
    <w:rsid w:val="00207927"/>
    <w:rsid w:val="00207A74"/>
    <w:rsid w:val="0021049F"/>
    <w:rsid w:val="0021129F"/>
    <w:rsid w:val="00213085"/>
    <w:rsid w:val="002145C8"/>
    <w:rsid w:val="00215157"/>
    <w:rsid w:val="002158F9"/>
    <w:rsid w:val="00215F9A"/>
    <w:rsid w:val="00216728"/>
    <w:rsid w:val="00216C4D"/>
    <w:rsid w:val="00217917"/>
    <w:rsid w:val="002204A1"/>
    <w:rsid w:val="00220B82"/>
    <w:rsid w:val="0022138F"/>
    <w:rsid w:val="00221740"/>
    <w:rsid w:val="0022217D"/>
    <w:rsid w:val="00222977"/>
    <w:rsid w:val="00223F1F"/>
    <w:rsid w:val="00223F99"/>
    <w:rsid w:val="0022598D"/>
    <w:rsid w:val="00226717"/>
    <w:rsid w:val="00230449"/>
    <w:rsid w:val="00231286"/>
    <w:rsid w:val="00231CF8"/>
    <w:rsid w:val="002332BD"/>
    <w:rsid w:val="00234623"/>
    <w:rsid w:val="0023570D"/>
    <w:rsid w:val="00236929"/>
    <w:rsid w:val="00237156"/>
    <w:rsid w:val="002377C1"/>
    <w:rsid w:val="00240878"/>
    <w:rsid w:val="00242C0E"/>
    <w:rsid w:val="0024327A"/>
    <w:rsid w:val="002432C0"/>
    <w:rsid w:val="0024478E"/>
    <w:rsid w:val="00244DA6"/>
    <w:rsid w:val="00245165"/>
    <w:rsid w:val="00247E3F"/>
    <w:rsid w:val="00250BAB"/>
    <w:rsid w:val="002531BB"/>
    <w:rsid w:val="002533B0"/>
    <w:rsid w:val="00254C4A"/>
    <w:rsid w:val="00255DE6"/>
    <w:rsid w:val="0025633F"/>
    <w:rsid w:val="0025652C"/>
    <w:rsid w:val="00257A34"/>
    <w:rsid w:val="00260B92"/>
    <w:rsid w:val="00260D28"/>
    <w:rsid w:val="00261448"/>
    <w:rsid w:val="00261D26"/>
    <w:rsid w:val="00262659"/>
    <w:rsid w:val="00262F4C"/>
    <w:rsid w:val="00263024"/>
    <w:rsid w:val="00263722"/>
    <w:rsid w:val="00263B50"/>
    <w:rsid w:val="002667DF"/>
    <w:rsid w:val="002670CC"/>
    <w:rsid w:val="0027154E"/>
    <w:rsid w:val="00271ED7"/>
    <w:rsid w:val="00272A1B"/>
    <w:rsid w:val="00273939"/>
    <w:rsid w:val="00275A7D"/>
    <w:rsid w:val="00276135"/>
    <w:rsid w:val="00277114"/>
    <w:rsid w:val="002835E2"/>
    <w:rsid w:val="00283D95"/>
    <w:rsid w:val="00284C53"/>
    <w:rsid w:val="00284D90"/>
    <w:rsid w:val="00286539"/>
    <w:rsid w:val="00286A81"/>
    <w:rsid w:val="00286D15"/>
    <w:rsid w:val="00286E91"/>
    <w:rsid w:val="00293476"/>
    <w:rsid w:val="00295778"/>
    <w:rsid w:val="00296B29"/>
    <w:rsid w:val="002A082E"/>
    <w:rsid w:val="002A336A"/>
    <w:rsid w:val="002A349F"/>
    <w:rsid w:val="002A3893"/>
    <w:rsid w:val="002A3A74"/>
    <w:rsid w:val="002A3B2C"/>
    <w:rsid w:val="002B0742"/>
    <w:rsid w:val="002B0A80"/>
    <w:rsid w:val="002B1E8E"/>
    <w:rsid w:val="002B26F3"/>
    <w:rsid w:val="002B59E1"/>
    <w:rsid w:val="002B779C"/>
    <w:rsid w:val="002C0333"/>
    <w:rsid w:val="002C1094"/>
    <w:rsid w:val="002C123D"/>
    <w:rsid w:val="002C13E9"/>
    <w:rsid w:val="002C1414"/>
    <w:rsid w:val="002C1C3A"/>
    <w:rsid w:val="002C1DE5"/>
    <w:rsid w:val="002C207E"/>
    <w:rsid w:val="002C2CA9"/>
    <w:rsid w:val="002C2FDF"/>
    <w:rsid w:val="002C3AFF"/>
    <w:rsid w:val="002C79B2"/>
    <w:rsid w:val="002D0056"/>
    <w:rsid w:val="002D0288"/>
    <w:rsid w:val="002D146B"/>
    <w:rsid w:val="002D1843"/>
    <w:rsid w:val="002D21AD"/>
    <w:rsid w:val="002D2F41"/>
    <w:rsid w:val="002D4130"/>
    <w:rsid w:val="002D7026"/>
    <w:rsid w:val="002E0BBE"/>
    <w:rsid w:val="002E2303"/>
    <w:rsid w:val="002E3002"/>
    <w:rsid w:val="002E3C43"/>
    <w:rsid w:val="002E40C5"/>
    <w:rsid w:val="002E558D"/>
    <w:rsid w:val="002E57C5"/>
    <w:rsid w:val="002E5E48"/>
    <w:rsid w:val="002E689A"/>
    <w:rsid w:val="002E7228"/>
    <w:rsid w:val="002E77B1"/>
    <w:rsid w:val="002F04DE"/>
    <w:rsid w:val="002F0E02"/>
    <w:rsid w:val="002F124E"/>
    <w:rsid w:val="002F1E84"/>
    <w:rsid w:val="002F21D1"/>
    <w:rsid w:val="002F2B65"/>
    <w:rsid w:val="002F41F3"/>
    <w:rsid w:val="002F43C0"/>
    <w:rsid w:val="002F6B40"/>
    <w:rsid w:val="002F78AC"/>
    <w:rsid w:val="00301D97"/>
    <w:rsid w:val="003024D2"/>
    <w:rsid w:val="0030323B"/>
    <w:rsid w:val="00303E51"/>
    <w:rsid w:val="00304839"/>
    <w:rsid w:val="00304FB6"/>
    <w:rsid w:val="00305504"/>
    <w:rsid w:val="003055E1"/>
    <w:rsid w:val="00307669"/>
    <w:rsid w:val="003142E3"/>
    <w:rsid w:val="003148ED"/>
    <w:rsid w:val="00316E2F"/>
    <w:rsid w:val="00320565"/>
    <w:rsid w:val="00321063"/>
    <w:rsid w:val="003211CA"/>
    <w:rsid w:val="00323453"/>
    <w:rsid w:val="00323FFA"/>
    <w:rsid w:val="003249D9"/>
    <w:rsid w:val="00325185"/>
    <w:rsid w:val="0032536B"/>
    <w:rsid w:val="003256C4"/>
    <w:rsid w:val="00327629"/>
    <w:rsid w:val="0032772E"/>
    <w:rsid w:val="00327883"/>
    <w:rsid w:val="00327E9B"/>
    <w:rsid w:val="0033100E"/>
    <w:rsid w:val="003311AA"/>
    <w:rsid w:val="00331772"/>
    <w:rsid w:val="00331B61"/>
    <w:rsid w:val="00331F5D"/>
    <w:rsid w:val="003320C6"/>
    <w:rsid w:val="00332BF7"/>
    <w:rsid w:val="003341FA"/>
    <w:rsid w:val="00335208"/>
    <w:rsid w:val="003375FB"/>
    <w:rsid w:val="00340D62"/>
    <w:rsid w:val="0034239D"/>
    <w:rsid w:val="00343F54"/>
    <w:rsid w:val="00344AFD"/>
    <w:rsid w:val="00344E70"/>
    <w:rsid w:val="00345FCD"/>
    <w:rsid w:val="003464F5"/>
    <w:rsid w:val="00347682"/>
    <w:rsid w:val="00347BEB"/>
    <w:rsid w:val="003531C8"/>
    <w:rsid w:val="00353989"/>
    <w:rsid w:val="0035460D"/>
    <w:rsid w:val="003553B2"/>
    <w:rsid w:val="0035569A"/>
    <w:rsid w:val="00356493"/>
    <w:rsid w:val="003566D8"/>
    <w:rsid w:val="00356767"/>
    <w:rsid w:val="003571E7"/>
    <w:rsid w:val="003602F6"/>
    <w:rsid w:val="0036044B"/>
    <w:rsid w:val="00360741"/>
    <w:rsid w:val="00360828"/>
    <w:rsid w:val="003619BA"/>
    <w:rsid w:val="00363A5C"/>
    <w:rsid w:val="00363D7E"/>
    <w:rsid w:val="003650B6"/>
    <w:rsid w:val="00365260"/>
    <w:rsid w:val="0036574C"/>
    <w:rsid w:val="00367858"/>
    <w:rsid w:val="00367907"/>
    <w:rsid w:val="00370CC7"/>
    <w:rsid w:val="003727EC"/>
    <w:rsid w:val="00374596"/>
    <w:rsid w:val="00374628"/>
    <w:rsid w:val="00374E44"/>
    <w:rsid w:val="00375377"/>
    <w:rsid w:val="00376644"/>
    <w:rsid w:val="0037736C"/>
    <w:rsid w:val="00377379"/>
    <w:rsid w:val="00377B7F"/>
    <w:rsid w:val="00380F0A"/>
    <w:rsid w:val="003819FC"/>
    <w:rsid w:val="003832BE"/>
    <w:rsid w:val="003834AE"/>
    <w:rsid w:val="0038370F"/>
    <w:rsid w:val="00383CDF"/>
    <w:rsid w:val="00383F92"/>
    <w:rsid w:val="00385479"/>
    <w:rsid w:val="0038548B"/>
    <w:rsid w:val="00385D67"/>
    <w:rsid w:val="003875C3"/>
    <w:rsid w:val="00387AD4"/>
    <w:rsid w:val="003907FD"/>
    <w:rsid w:val="00391A75"/>
    <w:rsid w:val="003922CA"/>
    <w:rsid w:val="00392591"/>
    <w:rsid w:val="0039270D"/>
    <w:rsid w:val="0039284A"/>
    <w:rsid w:val="00392C79"/>
    <w:rsid w:val="003935CA"/>
    <w:rsid w:val="003951A0"/>
    <w:rsid w:val="00395429"/>
    <w:rsid w:val="003955A2"/>
    <w:rsid w:val="00395FC6"/>
    <w:rsid w:val="0039672B"/>
    <w:rsid w:val="00396CAE"/>
    <w:rsid w:val="003972E2"/>
    <w:rsid w:val="003A3467"/>
    <w:rsid w:val="003A7CE5"/>
    <w:rsid w:val="003B05CC"/>
    <w:rsid w:val="003B158A"/>
    <w:rsid w:val="003B2826"/>
    <w:rsid w:val="003B28A8"/>
    <w:rsid w:val="003B378F"/>
    <w:rsid w:val="003B420D"/>
    <w:rsid w:val="003B499A"/>
    <w:rsid w:val="003B5504"/>
    <w:rsid w:val="003B5AD3"/>
    <w:rsid w:val="003B5C64"/>
    <w:rsid w:val="003B6F7F"/>
    <w:rsid w:val="003C0763"/>
    <w:rsid w:val="003C0AA4"/>
    <w:rsid w:val="003C1F68"/>
    <w:rsid w:val="003C2421"/>
    <w:rsid w:val="003C30C2"/>
    <w:rsid w:val="003C41CC"/>
    <w:rsid w:val="003C47B6"/>
    <w:rsid w:val="003C496D"/>
    <w:rsid w:val="003C50C0"/>
    <w:rsid w:val="003C588B"/>
    <w:rsid w:val="003C5E45"/>
    <w:rsid w:val="003C5F6C"/>
    <w:rsid w:val="003C7555"/>
    <w:rsid w:val="003D0118"/>
    <w:rsid w:val="003D2E2B"/>
    <w:rsid w:val="003D3480"/>
    <w:rsid w:val="003D49A0"/>
    <w:rsid w:val="003D5CC7"/>
    <w:rsid w:val="003E24C5"/>
    <w:rsid w:val="003E3ADC"/>
    <w:rsid w:val="003E3F6F"/>
    <w:rsid w:val="003E4380"/>
    <w:rsid w:val="003E581D"/>
    <w:rsid w:val="003E61CD"/>
    <w:rsid w:val="003E6A4D"/>
    <w:rsid w:val="003E763B"/>
    <w:rsid w:val="003F18A4"/>
    <w:rsid w:val="003F1EC7"/>
    <w:rsid w:val="003F2B80"/>
    <w:rsid w:val="003F2F5C"/>
    <w:rsid w:val="003F4767"/>
    <w:rsid w:val="003F49F5"/>
    <w:rsid w:val="003F6597"/>
    <w:rsid w:val="00400413"/>
    <w:rsid w:val="00401A98"/>
    <w:rsid w:val="00402E29"/>
    <w:rsid w:val="00406922"/>
    <w:rsid w:val="00406FDD"/>
    <w:rsid w:val="004137A9"/>
    <w:rsid w:val="0041447B"/>
    <w:rsid w:val="004159EE"/>
    <w:rsid w:val="004160C5"/>
    <w:rsid w:val="00417337"/>
    <w:rsid w:val="00417940"/>
    <w:rsid w:val="0042076A"/>
    <w:rsid w:val="00420A2D"/>
    <w:rsid w:val="00422172"/>
    <w:rsid w:val="004227D0"/>
    <w:rsid w:val="004229C5"/>
    <w:rsid w:val="00423424"/>
    <w:rsid w:val="00423B0B"/>
    <w:rsid w:val="00424367"/>
    <w:rsid w:val="0042603B"/>
    <w:rsid w:val="0042664E"/>
    <w:rsid w:val="00426863"/>
    <w:rsid w:val="00426AB1"/>
    <w:rsid w:val="00426C81"/>
    <w:rsid w:val="004270A0"/>
    <w:rsid w:val="0043312C"/>
    <w:rsid w:val="00433A17"/>
    <w:rsid w:val="00433E81"/>
    <w:rsid w:val="00435DF8"/>
    <w:rsid w:val="00436139"/>
    <w:rsid w:val="004368B5"/>
    <w:rsid w:val="00436FDA"/>
    <w:rsid w:val="00437A7B"/>
    <w:rsid w:val="00437AF0"/>
    <w:rsid w:val="004408C1"/>
    <w:rsid w:val="004428F2"/>
    <w:rsid w:val="00442CCF"/>
    <w:rsid w:val="00442DCD"/>
    <w:rsid w:val="00444E01"/>
    <w:rsid w:val="00444EF9"/>
    <w:rsid w:val="00446922"/>
    <w:rsid w:val="0044717E"/>
    <w:rsid w:val="004501FA"/>
    <w:rsid w:val="004501FC"/>
    <w:rsid w:val="0045098F"/>
    <w:rsid w:val="00453C63"/>
    <w:rsid w:val="00453FA7"/>
    <w:rsid w:val="00454351"/>
    <w:rsid w:val="004560CF"/>
    <w:rsid w:val="004568FB"/>
    <w:rsid w:val="00456D1B"/>
    <w:rsid w:val="004573F5"/>
    <w:rsid w:val="00461F13"/>
    <w:rsid w:val="00461F75"/>
    <w:rsid w:val="00462796"/>
    <w:rsid w:val="00463139"/>
    <w:rsid w:val="00464EA3"/>
    <w:rsid w:val="00467805"/>
    <w:rsid w:val="00467D52"/>
    <w:rsid w:val="00470AEF"/>
    <w:rsid w:val="00470E4C"/>
    <w:rsid w:val="00473477"/>
    <w:rsid w:val="0047438E"/>
    <w:rsid w:val="00475B08"/>
    <w:rsid w:val="00475F6C"/>
    <w:rsid w:val="004765E6"/>
    <w:rsid w:val="00476CF9"/>
    <w:rsid w:val="00477E32"/>
    <w:rsid w:val="00480B90"/>
    <w:rsid w:val="00484B6B"/>
    <w:rsid w:val="00485BC9"/>
    <w:rsid w:val="004865F0"/>
    <w:rsid w:val="00486645"/>
    <w:rsid w:val="004872A5"/>
    <w:rsid w:val="00490F31"/>
    <w:rsid w:val="0049221B"/>
    <w:rsid w:val="00492C72"/>
    <w:rsid w:val="00493237"/>
    <w:rsid w:val="004939B8"/>
    <w:rsid w:val="00497C30"/>
    <w:rsid w:val="004A0F15"/>
    <w:rsid w:val="004A16E0"/>
    <w:rsid w:val="004A3985"/>
    <w:rsid w:val="004A3B5F"/>
    <w:rsid w:val="004A4937"/>
    <w:rsid w:val="004A5BA0"/>
    <w:rsid w:val="004B17AE"/>
    <w:rsid w:val="004B1A5D"/>
    <w:rsid w:val="004B2468"/>
    <w:rsid w:val="004B2C0A"/>
    <w:rsid w:val="004B2FD9"/>
    <w:rsid w:val="004B457F"/>
    <w:rsid w:val="004B4758"/>
    <w:rsid w:val="004B5B5A"/>
    <w:rsid w:val="004B73E4"/>
    <w:rsid w:val="004B7899"/>
    <w:rsid w:val="004C0035"/>
    <w:rsid w:val="004C09A7"/>
    <w:rsid w:val="004C0C29"/>
    <w:rsid w:val="004C1C16"/>
    <w:rsid w:val="004C26A1"/>
    <w:rsid w:val="004C2B7A"/>
    <w:rsid w:val="004C3CBB"/>
    <w:rsid w:val="004C6082"/>
    <w:rsid w:val="004C73B7"/>
    <w:rsid w:val="004D0A10"/>
    <w:rsid w:val="004D2FDE"/>
    <w:rsid w:val="004D3996"/>
    <w:rsid w:val="004D635E"/>
    <w:rsid w:val="004D70AA"/>
    <w:rsid w:val="004D72FC"/>
    <w:rsid w:val="004E0BDC"/>
    <w:rsid w:val="004E0E13"/>
    <w:rsid w:val="004E1926"/>
    <w:rsid w:val="004E1F8D"/>
    <w:rsid w:val="004E24F1"/>
    <w:rsid w:val="004E2925"/>
    <w:rsid w:val="004E2B34"/>
    <w:rsid w:val="004E330C"/>
    <w:rsid w:val="004E34D9"/>
    <w:rsid w:val="004E3B98"/>
    <w:rsid w:val="004E3DC9"/>
    <w:rsid w:val="004E4475"/>
    <w:rsid w:val="004E4817"/>
    <w:rsid w:val="004E5117"/>
    <w:rsid w:val="004E57F5"/>
    <w:rsid w:val="004E7555"/>
    <w:rsid w:val="004F1A0F"/>
    <w:rsid w:val="004F274F"/>
    <w:rsid w:val="004F2A05"/>
    <w:rsid w:val="004F3095"/>
    <w:rsid w:val="004F506D"/>
    <w:rsid w:val="004F51A2"/>
    <w:rsid w:val="004F5D70"/>
    <w:rsid w:val="004F67BF"/>
    <w:rsid w:val="004F74BD"/>
    <w:rsid w:val="004F7C04"/>
    <w:rsid w:val="00500C87"/>
    <w:rsid w:val="00501B57"/>
    <w:rsid w:val="005027ED"/>
    <w:rsid w:val="00503CAD"/>
    <w:rsid w:val="0050757A"/>
    <w:rsid w:val="005075D5"/>
    <w:rsid w:val="00511BA2"/>
    <w:rsid w:val="005125C4"/>
    <w:rsid w:val="0051291E"/>
    <w:rsid w:val="0051305D"/>
    <w:rsid w:val="005134FA"/>
    <w:rsid w:val="00513BD6"/>
    <w:rsid w:val="00513D55"/>
    <w:rsid w:val="005145C6"/>
    <w:rsid w:val="00515C32"/>
    <w:rsid w:val="0051655D"/>
    <w:rsid w:val="00516A9F"/>
    <w:rsid w:val="00517E6C"/>
    <w:rsid w:val="005203DD"/>
    <w:rsid w:val="005207E6"/>
    <w:rsid w:val="0052097F"/>
    <w:rsid w:val="0052206B"/>
    <w:rsid w:val="005221FF"/>
    <w:rsid w:val="00522267"/>
    <w:rsid w:val="00522EAF"/>
    <w:rsid w:val="0052330D"/>
    <w:rsid w:val="00524AB5"/>
    <w:rsid w:val="00524E84"/>
    <w:rsid w:val="0052541A"/>
    <w:rsid w:val="00525C46"/>
    <w:rsid w:val="005260A5"/>
    <w:rsid w:val="00531CD3"/>
    <w:rsid w:val="00534B2A"/>
    <w:rsid w:val="00535B16"/>
    <w:rsid w:val="005370EB"/>
    <w:rsid w:val="00537515"/>
    <w:rsid w:val="00537FC2"/>
    <w:rsid w:val="00541F5C"/>
    <w:rsid w:val="0054644A"/>
    <w:rsid w:val="00546535"/>
    <w:rsid w:val="005472B5"/>
    <w:rsid w:val="00547BBC"/>
    <w:rsid w:val="0055100D"/>
    <w:rsid w:val="00551661"/>
    <w:rsid w:val="00553135"/>
    <w:rsid w:val="0055407B"/>
    <w:rsid w:val="0055436C"/>
    <w:rsid w:val="0055509E"/>
    <w:rsid w:val="00555520"/>
    <w:rsid w:val="00557A32"/>
    <w:rsid w:val="005604F0"/>
    <w:rsid w:val="0056089C"/>
    <w:rsid w:val="00560B5E"/>
    <w:rsid w:val="00560F96"/>
    <w:rsid w:val="005619DC"/>
    <w:rsid w:val="00562264"/>
    <w:rsid w:val="005642C2"/>
    <w:rsid w:val="00564A86"/>
    <w:rsid w:val="00565B36"/>
    <w:rsid w:val="00567D31"/>
    <w:rsid w:val="00567EB5"/>
    <w:rsid w:val="005718C1"/>
    <w:rsid w:val="005721E7"/>
    <w:rsid w:val="00575961"/>
    <w:rsid w:val="0057663A"/>
    <w:rsid w:val="00576880"/>
    <w:rsid w:val="005776B2"/>
    <w:rsid w:val="00580D35"/>
    <w:rsid w:val="00581042"/>
    <w:rsid w:val="0058110C"/>
    <w:rsid w:val="00582763"/>
    <w:rsid w:val="005852E8"/>
    <w:rsid w:val="005853AA"/>
    <w:rsid w:val="00586EDD"/>
    <w:rsid w:val="00590B89"/>
    <w:rsid w:val="00591066"/>
    <w:rsid w:val="005914CA"/>
    <w:rsid w:val="00593531"/>
    <w:rsid w:val="005942F7"/>
    <w:rsid w:val="00594BC2"/>
    <w:rsid w:val="00596096"/>
    <w:rsid w:val="00596E85"/>
    <w:rsid w:val="005A1BCA"/>
    <w:rsid w:val="005A1D02"/>
    <w:rsid w:val="005A225A"/>
    <w:rsid w:val="005A22A6"/>
    <w:rsid w:val="005A38A0"/>
    <w:rsid w:val="005A416D"/>
    <w:rsid w:val="005A4E02"/>
    <w:rsid w:val="005A59CE"/>
    <w:rsid w:val="005A6219"/>
    <w:rsid w:val="005A6BB6"/>
    <w:rsid w:val="005A7AB1"/>
    <w:rsid w:val="005B0665"/>
    <w:rsid w:val="005B0CFE"/>
    <w:rsid w:val="005B0D50"/>
    <w:rsid w:val="005B40F7"/>
    <w:rsid w:val="005B46F6"/>
    <w:rsid w:val="005B5C83"/>
    <w:rsid w:val="005B6E27"/>
    <w:rsid w:val="005B7298"/>
    <w:rsid w:val="005B75F9"/>
    <w:rsid w:val="005C295B"/>
    <w:rsid w:val="005C3B0B"/>
    <w:rsid w:val="005C532C"/>
    <w:rsid w:val="005C5942"/>
    <w:rsid w:val="005C5CC8"/>
    <w:rsid w:val="005D0198"/>
    <w:rsid w:val="005D01DE"/>
    <w:rsid w:val="005D030D"/>
    <w:rsid w:val="005D08A3"/>
    <w:rsid w:val="005D0D8F"/>
    <w:rsid w:val="005D1CD7"/>
    <w:rsid w:val="005D2BFE"/>
    <w:rsid w:val="005D42D5"/>
    <w:rsid w:val="005D5005"/>
    <w:rsid w:val="005D58E1"/>
    <w:rsid w:val="005D7202"/>
    <w:rsid w:val="005D76F6"/>
    <w:rsid w:val="005D7A2B"/>
    <w:rsid w:val="005E0BD3"/>
    <w:rsid w:val="005E14AF"/>
    <w:rsid w:val="005E1798"/>
    <w:rsid w:val="005E1D30"/>
    <w:rsid w:val="005E3D72"/>
    <w:rsid w:val="005E3FA2"/>
    <w:rsid w:val="005E4170"/>
    <w:rsid w:val="005E4194"/>
    <w:rsid w:val="005E4C40"/>
    <w:rsid w:val="005E501C"/>
    <w:rsid w:val="005E53CB"/>
    <w:rsid w:val="005E5DC2"/>
    <w:rsid w:val="005F1AB2"/>
    <w:rsid w:val="005F1FAC"/>
    <w:rsid w:val="005F2046"/>
    <w:rsid w:val="005F4739"/>
    <w:rsid w:val="005F7D17"/>
    <w:rsid w:val="0060036C"/>
    <w:rsid w:val="006003B7"/>
    <w:rsid w:val="006007DB"/>
    <w:rsid w:val="00600B1D"/>
    <w:rsid w:val="00602141"/>
    <w:rsid w:val="006036BC"/>
    <w:rsid w:val="0060380E"/>
    <w:rsid w:val="00604A80"/>
    <w:rsid w:val="00604D45"/>
    <w:rsid w:val="00607507"/>
    <w:rsid w:val="00607BF2"/>
    <w:rsid w:val="006102E4"/>
    <w:rsid w:val="00610863"/>
    <w:rsid w:val="006115C7"/>
    <w:rsid w:val="00613034"/>
    <w:rsid w:val="00614497"/>
    <w:rsid w:val="00615361"/>
    <w:rsid w:val="00615E40"/>
    <w:rsid w:val="006166F4"/>
    <w:rsid w:val="00617C17"/>
    <w:rsid w:val="0062030B"/>
    <w:rsid w:val="006211BC"/>
    <w:rsid w:val="00622156"/>
    <w:rsid w:val="006238D1"/>
    <w:rsid w:val="00623ED3"/>
    <w:rsid w:val="00624882"/>
    <w:rsid w:val="00624AB4"/>
    <w:rsid w:val="0062520D"/>
    <w:rsid w:val="00626A37"/>
    <w:rsid w:val="00627486"/>
    <w:rsid w:val="00627716"/>
    <w:rsid w:val="00631045"/>
    <w:rsid w:val="00631937"/>
    <w:rsid w:val="0063244E"/>
    <w:rsid w:val="00634025"/>
    <w:rsid w:val="006342DB"/>
    <w:rsid w:val="00635B7F"/>
    <w:rsid w:val="00635EB0"/>
    <w:rsid w:val="00635FEF"/>
    <w:rsid w:val="006366BC"/>
    <w:rsid w:val="006368D6"/>
    <w:rsid w:val="00636E3E"/>
    <w:rsid w:val="0063705D"/>
    <w:rsid w:val="006373B3"/>
    <w:rsid w:val="006378BD"/>
    <w:rsid w:val="00640C7F"/>
    <w:rsid w:val="0064145A"/>
    <w:rsid w:val="00642C76"/>
    <w:rsid w:val="00643726"/>
    <w:rsid w:val="0064529F"/>
    <w:rsid w:val="006462BC"/>
    <w:rsid w:val="00646E44"/>
    <w:rsid w:val="0064726D"/>
    <w:rsid w:val="0064742B"/>
    <w:rsid w:val="00647E15"/>
    <w:rsid w:val="006500B4"/>
    <w:rsid w:val="0065029A"/>
    <w:rsid w:val="00652352"/>
    <w:rsid w:val="00654450"/>
    <w:rsid w:val="0065488F"/>
    <w:rsid w:val="00655175"/>
    <w:rsid w:val="00655688"/>
    <w:rsid w:val="00655C35"/>
    <w:rsid w:val="00656067"/>
    <w:rsid w:val="00657144"/>
    <w:rsid w:val="006571D0"/>
    <w:rsid w:val="006603A8"/>
    <w:rsid w:val="006607A5"/>
    <w:rsid w:val="00660EE0"/>
    <w:rsid w:val="00661580"/>
    <w:rsid w:val="0066248A"/>
    <w:rsid w:val="00662592"/>
    <w:rsid w:val="00662FCA"/>
    <w:rsid w:val="00665080"/>
    <w:rsid w:val="00665B95"/>
    <w:rsid w:val="00665FC2"/>
    <w:rsid w:val="00666ECC"/>
    <w:rsid w:val="00667109"/>
    <w:rsid w:val="0067155E"/>
    <w:rsid w:val="00671CA6"/>
    <w:rsid w:val="0067224F"/>
    <w:rsid w:val="00672877"/>
    <w:rsid w:val="00673797"/>
    <w:rsid w:val="0067586D"/>
    <w:rsid w:val="00676511"/>
    <w:rsid w:val="00676AAD"/>
    <w:rsid w:val="006807EA"/>
    <w:rsid w:val="00680F72"/>
    <w:rsid w:val="006812FF"/>
    <w:rsid w:val="00681DA8"/>
    <w:rsid w:val="006826F8"/>
    <w:rsid w:val="00683323"/>
    <w:rsid w:val="00684159"/>
    <w:rsid w:val="006855CC"/>
    <w:rsid w:val="00685893"/>
    <w:rsid w:val="006860B1"/>
    <w:rsid w:val="006862CE"/>
    <w:rsid w:val="00686DA3"/>
    <w:rsid w:val="00691655"/>
    <w:rsid w:val="00691873"/>
    <w:rsid w:val="00693B9F"/>
    <w:rsid w:val="00694547"/>
    <w:rsid w:val="00695645"/>
    <w:rsid w:val="00696590"/>
    <w:rsid w:val="0069774D"/>
    <w:rsid w:val="006A0AA4"/>
    <w:rsid w:val="006A1769"/>
    <w:rsid w:val="006A206B"/>
    <w:rsid w:val="006A2715"/>
    <w:rsid w:val="006A2946"/>
    <w:rsid w:val="006A2A2D"/>
    <w:rsid w:val="006A3A1F"/>
    <w:rsid w:val="006A433D"/>
    <w:rsid w:val="006A47A2"/>
    <w:rsid w:val="006A5805"/>
    <w:rsid w:val="006A5992"/>
    <w:rsid w:val="006A5DD0"/>
    <w:rsid w:val="006A6CF5"/>
    <w:rsid w:val="006B05F9"/>
    <w:rsid w:val="006B11A4"/>
    <w:rsid w:val="006B198F"/>
    <w:rsid w:val="006B1FCD"/>
    <w:rsid w:val="006B2EF3"/>
    <w:rsid w:val="006B52AC"/>
    <w:rsid w:val="006B61F7"/>
    <w:rsid w:val="006B7B5B"/>
    <w:rsid w:val="006B7CAA"/>
    <w:rsid w:val="006B7F46"/>
    <w:rsid w:val="006C01C0"/>
    <w:rsid w:val="006C1C1B"/>
    <w:rsid w:val="006C2AAD"/>
    <w:rsid w:val="006C2FF8"/>
    <w:rsid w:val="006C3C8C"/>
    <w:rsid w:val="006C474F"/>
    <w:rsid w:val="006C52C2"/>
    <w:rsid w:val="006C5A06"/>
    <w:rsid w:val="006C69D8"/>
    <w:rsid w:val="006C776D"/>
    <w:rsid w:val="006D0604"/>
    <w:rsid w:val="006D0AEA"/>
    <w:rsid w:val="006D2ADD"/>
    <w:rsid w:val="006D2B4B"/>
    <w:rsid w:val="006D3331"/>
    <w:rsid w:val="006D371C"/>
    <w:rsid w:val="006D3A4D"/>
    <w:rsid w:val="006D4351"/>
    <w:rsid w:val="006D4732"/>
    <w:rsid w:val="006D5D62"/>
    <w:rsid w:val="006D76C5"/>
    <w:rsid w:val="006E0047"/>
    <w:rsid w:val="006E0204"/>
    <w:rsid w:val="006E21A3"/>
    <w:rsid w:val="006E35A4"/>
    <w:rsid w:val="006E3777"/>
    <w:rsid w:val="006E4C42"/>
    <w:rsid w:val="006E57FD"/>
    <w:rsid w:val="006E5A54"/>
    <w:rsid w:val="006E62B2"/>
    <w:rsid w:val="006E774C"/>
    <w:rsid w:val="006F107A"/>
    <w:rsid w:val="006F1BC9"/>
    <w:rsid w:val="006F77A8"/>
    <w:rsid w:val="007005AF"/>
    <w:rsid w:val="00701CD7"/>
    <w:rsid w:val="00701ED9"/>
    <w:rsid w:val="00702B65"/>
    <w:rsid w:val="007033A3"/>
    <w:rsid w:val="007037AF"/>
    <w:rsid w:val="00704220"/>
    <w:rsid w:val="0070479A"/>
    <w:rsid w:val="0070688D"/>
    <w:rsid w:val="0070751D"/>
    <w:rsid w:val="007102A2"/>
    <w:rsid w:val="007132FB"/>
    <w:rsid w:val="00714254"/>
    <w:rsid w:val="00716874"/>
    <w:rsid w:val="00716A30"/>
    <w:rsid w:val="007173BF"/>
    <w:rsid w:val="00717ECA"/>
    <w:rsid w:val="00721CC4"/>
    <w:rsid w:val="00722218"/>
    <w:rsid w:val="007225C6"/>
    <w:rsid w:val="00722CFF"/>
    <w:rsid w:val="00722D07"/>
    <w:rsid w:val="007237C0"/>
    <w:rsid w:val="00724C47"/>
    <w:rsid w:val="00725732"/>
    <w:rsid w:val="007276D0"/>
    <w:rsid w:val="007277AC"/>
    <w:rsid w:val="00730687"/>
    <w:rsid w:val="007317B2"/>
    <w:rsid w:val="00731846"/>
    <w:rsid w:val="0073298D"/>
    <w:rsid w:val="00732B2B"/>
    <w:rsid w:val="0073317D"/>
    <w:rsid w:val="007335A5"/>
    <w:rsid w:val="00735729"/>
    <w:rsid w:val="00735E35"/>
    <w:rsid w:val="00737811"/>
    <w:rsid w:val="00737FB7"/>
    <w:rsid w:val="0074052B"/>
    <w:rsid w:val="00740AE5"/>
    <w:rsid w:val="00742EEA"/>
    <w:rsid w:val="00743738"/>
    <w:rsid w:val="007445B8"/>
    <w:rsid w:val="00744B5F"/>
    <w:rsid w:val="00745F0B"/>
    <w:rsid w:val="0074669C"/>
    <w:rsid w:val="00750EB4"/>
    <w:rsid w:val="00751799"/>
    <w:rsid w:val="0075236A"/>
    <w:rsid w:val="0075297D"/>
    <w:rsid w:val="007534B8"/>
    <w:rsid w:val="007546F8"/>
    <w:rsid w:val="00754985"/>
    <w:rsid w:val="00754B74"/>
    <w:rsid w:val="00754BE8"/>
    <w:rsid w:val="007553B4"/>
    <w:rsid w:val="00755B11"/>
    <w:rsid w:val="00756489"/>
    <w:rsid w:val="00757761"/>
    <w:rsid w:val="00757A34"/>
    <w:rsid w:val="00761AF0"/>
    <w:rsid w:val="00761C53"/>
    <w:rsid w:val="007628A4"/>
    <w:rsid w:val="007647AF"/>
    <w:rsid w:val="00764910"/>
    <w:rsid w:val="00765412"/>
    <w:rsid w:val="00765783"/>
    <w:rsid w:val="00767080"/>
    <w:rsid w:val="007706AB"/>
    <w:rsid w:val="00770A65"/>
    <w:rsid w:val="00770C85"/>
    <w:rsid w:val="00770D99"/>
    <w:rsid w:val="007715EB"/>
    <w:rsid w:val="0077186F"/>
    <w:rsid w:val="00772E6A"/>
    <w:rsid w:val="00773AAA"/>
    <w:rsid w:val="00774C71"/>
    <w:rsid w:val="007755D6"/>
    <w:rsid w:val="007758ED"/>
    <w:rsid w:val="00775A5B"/>
    <w:rsid w:val="00776FD5"/>
    <w:rsid w:val="00777244"/>
    <w:rsid w:val="00777C99"/>
    <w:rsid w:val="007804DC"/>
    <w:rsid w:val="007814E4"/>
    <w:rsid w:val="00782623"/>
    <w:rsid w:val="00782BF5"/>
    <w:rsid w:val="0078485C"/>
    <w:rsid w:val="00785377"/>
    <w:rsid w:val="0078584A"/>
    <w:rsid w:val="007866D4"/>
    <w:rsid w:val="007879B7"/>
    <w:rsid w:val="007908E0"/>
    <w:rsid w:val="00791056"/>
    <w:rsid w:val="00791885"/>
    <w:rsid w:val="00791EA6"/>
    <w:rsid w:val="00792017"/>
    <w:rsid w:val="007922C8"/>
    <w:rsid w:val="00792369"/>
    <w:rsid w:val="00793031"/>
    <w:rsid w:val="007936B4"/>
    <w:rsid w:val="007944E0"/>
    <w:rsid w:val="007946C7"/>
    <w:rsid w:val="0079536C"/>
    <w:rsid w:val="0079564B"/>
    <w:rsid w:val="007956BB"/>
    <w:rsid w:val="00796152"/>
    <w:rsid w:val="00796DF0"/>
    <w:rsid w:val="007A1BA9"/>
    <w:rsid w:val="007A47B8"/>
    <w:rsid w:val="007A493E"/>
    <w:rsid w:val="007A4E87"/>
    <w:rsid w:val="007A50D2"/>
    <w:rsid w:val="007A7B76"/>
    <w:rsid w:val="007B0BF6"/>
    <w:rsid w:val="007B10CE"/>
    <w:rsid w:val="007B31C2"/>
    <w:rsid w:val="007B31E9"/>
    <w:rsid w:val="007B41AE"/>
    <w:rsid w:val="007B4805"/>
    <w:rsid w:val="007B5774"/>
    <w:rsid w:val="007B672E"/>
    <w:rsid w:val="007B7124"/>
    <w:rsid w:val="007B7AEC"/>
    <w:rsid w:val="007C0208"/>
    <w:rsid w:val="007C0954"/>
    <w:rsid w:val="007C0E40"/>
    <w:rsid w:val="007C374A"/>
    <w:rsid w:val="007C3997"/>
    <w:rsid w:val="007C41F7"/>
    <w:rsid w:val="007C4C65"/>
    <w:rsid w:val="007C5033"/>
    <w:rsid w:val="007C658D"/>
    <w:rsid w:val="007D0662"/>
    <w:rsid w:val="007D2266"/>
    <w:rsid w:val="007D229C"/>
    <w:rsid w:val="007D22EC"/>
    <w:rsid w:val="007D3207"/>
    <w:rsid w:val="007D36E9"/>
    <w:rsid w:val="007D3AF2"/>
    <w:rsid w:val="007D3B0A"/>
    <w:rsid w:val="007D414F"/>
    <w:rsid w:val="007D5B47"/>
    <w:rsid w:val="007D6304"/>
    <w:rsid w:val="007E04F7"/>
    <w:rsid w:val="007E1993"/>
    <w:rsid w:val="007E43A8"/>
    <w:rsid w:val="007E499A"/>
    <w:rsid w:val="007E6072"/>
    <w:rsid w:val="007E615C"/>
    <w:rsid w:val="007E627F"/>
    <w:rsid w:val="007F225E"/>
    <w:rsid w:val="007F3506"/>
    <w:rsid w:val="007F38B1"/>
    <w:rsid w:val="007F4A21"/>
    <w:rsid w:val="007F4C0D"/>
    <w:rsid w:val="007F5215"/>
    <w:rsid w:val="007F72CC"/>
    <w:rsid w:val="0080062D"/>
    <w:rsid w:val="00800AD3"/>
    <w:rsid w:val="00801459"/>
    <w:rsid w:val="008016E0"/>
    <w:rsid w:val="00801FC3"/>
    <w:rsid w:val="00802BE0"/>
    <w:rsid w:val="00803205"/>
    <w:rsid w:val="008052B7"/>
    <w:rsid w:val="00805345"/>
    <w:rsid w:val="00806ABD"/>
    <w:rsid w:val="00806AE0"/>
    <w:rsid w:val="00810BF3"/>
    <w:rsid w:val="00810D60"/>
    <w:rsid w:val="00812099"/>
    <w:rsid w:val="008145CF"/>
    <w:rsid w:val="00815058"/>
    <w:rsid w:val="00816242"/>
    <w:rsid w:val="00817A2A"/>
    <w:rsid w:val="0082062C"/>
    <w:rsid w:val="00821DB0"/>
    <w:rsid w:val="00821DF9"/>
    <w:rsid w:val="00822224"/>
    <w:rsid w:val="008229AA"/>
    <w:rsid w:val="00822C87"/>
    <w:rsid w:val="00824733"/>
    <w:rsid w:val="00825F96"/>
    <w:rsid w:val="0082647E"/>
    <w:rsid w:val="00830217"/>
    <w:rsid w:val="00832FCA"/>
    <w:rsid w:val="00832FEC"/>
    <w:rsid w:val="008342AD"/>
    <w:rsid w:val="008346B7"/>
    <w:rsid w:val="0083559B"/>
    <w:rsid w:val="00837136"/>
    <w:rsid w:val="008404E6"/>
    <w:rsid w:val="008425B3"/>
    <w:rsid w:val="00843396"/>
    <w:rsid w:val="00843CA6"/>
    <w:rsid w:val="00844640"/>
    <w:rsid w:val="00844785"/>
    <w:rsid w:val="008455EE"/>
    <w:rsid w:val="00845815"/>
    <w:rsid w:val="008500D6"/>
    <w:rsid w:val="008523F9"/>
    <w:rsid w:val="00852E22"/>
    <w:rsid w:val="00852E8E"/>
    <w:rsid w:val="00853043"/>
    <w:rsid w:val="0085333B"/>
    <w:rsid w:val="00853E20"/>
    <w:rsid w:val="00854E6A"/>
    <w:rsid w:val="00855FB6"/>
    <w:rsid w:val="00864C02"/>
    <w:rsid w:val="00864D5A"/>
    <w:rsid w:val="0086629A"/>
    <w:rsid w:val="0086639A"/>
    <w:rsid w:val="00867168"/>
    <w:rsid w:val="0087002A"/>
    <w:rsid w:val="0087022E"/>
    <w:rsid w:val="00870371"/>
    <w:rsid w:val="00870A47"/>
    <w:rsid w:val="00871229"/>
    <w:rsid w:val="00871A1B"/>
    <w:rsid w:val="00871EBB"/>
    <w:rsid w:val="00872C7F"/>
    <w:rsid w:val="00874886"/>
    <w:rsid w:val="00874B60"/>
    <w:rsid w:val="00874D6B"/>
    <w:rsid w:val="008756C1"/>
    <w:rsid w:val="008759C2"/>
    <w:rsid w:val="008761C7"/>
    <w:rsid w:val="008769F5"/>
    <w:rsid w:val="00880376"/>
    <w:rsid w:val="00880B76"/>
    <w:rsid w:val="00880CD2"/>
    <w:rsid w:val="00883837"/>
    <w:rsid w:val="00885354"/>
    <w:rsid w:val="0088714E"/>
    <w:rsid w:val="008877B6"/>
    <w:rsid w:val="00887C51"/>
    <w:rsid w:val="00892739"/>
    <w:rsid w:val="00893F2D"/>
    <w:rsid w:val="0089473F"/>
    <w:rsid w:val="00895F11"/>
    <w:rsid w:val="00896160"/>
    <w:rsid w:val="008974BD"/>
    <w:rsid w:val="008A0C53"/>
    <w:rsid w:val="008A0DE8"/>
    <w:rsid w:val="008A1CC9"/>
    <w:rsid w:val="008A3FFD"/>
    <w:rsid w:val="008A57B8"/>
    <w:rsid w:val="008A5CC2"/>
    <w:rsid w:val="008A61A6"/>
    <w:rsid w:val="008A6341"/>
    <w:rsid w:val="008A7F63"/>
    <w:rsid w:val="008B0546"/>
    <w:rsid w:val="008B0C6B"/>
    <w:rsid w:val="008B0DEA"/>
    <w:rsid w:val="008B3433"/>
    <w:rsid w:val="008B5FC9"/>
    <w:rsid w:val="008B651C"/>
    <w:rsid w:val="008B6D67"/>
    <w:rsid w:val="008C0E1B"/>
    <w:rsid w:val="008C15B1"/>
    <w:rsid w:val="008C1A53"/>
    <w:rsid w:val="008C3F69"/>
    <w:rsid w:val="008C46F1"/>
    <w:rsid w:val="008C5D91"/>
    <w:rsid w:val="008C5DD9"/>
    <w:rsid w:val="008C69D8"/>
    <w:rsid w:val="008D15E1"/>
    <w:rsid w:val="008D2744"/>
    <w:rsid w:val="008D2A07"/>
    <w:rsid w:val="008D3040"/>
    <w:rsid w:val="008D3520"/>
    <w:rsid w:val="008D486A"/>
    <w:rsid w:val="008D6706"/>
    <w:rsid w:val="008D72D3"/>
    <w:rsid w:val="008E033B"/>
    <w:rsid w:val="008E04E5"/>
    <w:rsid w:val="008E0DCD"/>
    <w:rsid w:val="008E1C71"/>
    <w:rsid w:val="008E2BF5"/>
    <w:rsid w:val="008E3593"/>
    <w:rsid w:val="008E6339"/>
    <w:rsid w:val="008E7A9F"/>
    <w:rsid w:val="008E7B46"/>
    <w:rsid w:val="008F176D"/>
    <w:rsid w:val="008F268A"/>
    <w:rsid w:val="008F3E88"/>
    <w:rsid w:val="008F405D"/>
    <w:rsid w:val="008F43C9"/>
    <w:rsid w:val="008F51A7"/>
    <w:rsid w:val="008F59E6"/>
    <w:rsid w:val="008F72DA"/>
    <w:rsid w:val="00901B1C"/>
    <w:rsid w:val="00902108"/>
    <w:rsid w:val="009021CE"/>
    <w:rsid w:val="00902CDE"/>
    <w:rsid w:val="00903C1E"/>
    <w:rsid w:val="00905FA6"/>
    <w:rsid w:val="009060B6"/>
    <w:rsid w:val="009069C7"/>
    <w:rsid w:val="00906A5A"/>
    <w:rsid w:val="00907FAF"/>
    <w:rsid w:val="00912BBE"/>
    <w:rsid w:val="0091301C"/>
    <w:rsid w:val="009145EE"/>
    <w:rsid w:val="00916750"/>
    <w:rsid w:val="00916EB3"/>
    <w:rsid w:val="009174A0"/>
    <w:rsid w:val="00922288"/>
    <w:rsid w:val="00922D27"/>
    <w:rsid w:val="00922F89"/>
    <w:rsid w:val="00924086"/>
    <w:rsid w:val="009243F8"/>
    <w:rsid w:val="00924A4B"/>
    <w:rsid w:val="00924BE6"/>
    <w:rsid w:val="00925AFF"/>
    <w:rsid w:val="00925CEC"/>
    <w:rsid w:val="009268B1"/>
    <w:rsid w:val="0092699E"/>
    <w:rsid w:val="009269C1"/>
    <w:rsid w:val="00926F42"/>
    <w:rsid w:val="0092770C"/>
    <w:rsid w:val="00927D2B"/>
    <w:rsid w:val="0093096C"/>
    <w:rsid w:val="00932505"/>
    <w:rsid w:val="009337B4"/>
    <w:rsid w:val="00933AD0"/>
    <w:rsid w:val="009342D0"/>
    <w:rsid w:val="009353C7"/>
    <w:rsid w:val="00935B49"/>
    <w:rsid w:val="00935C54"/>
    <w:rsid w:val="0094029F"/>
    <w:rsid w:val="00940490"/>
    <w:rsid w:val="00941C03"/>
    <w:rsid w:val="00942082"/>
    <w:rsid w:val="009432EB"/>
    <w:rsid w:val="00944196"/>
    <w:rsid w:val="00944214"/>
    <w:rsid w:val="0094506A"/>
    <w:rsid w:val="00945521"/>
    <w:rsid w:val="009465E9"/>
    <w:rsid w:val="00946CA8"/>
    <w:rsid w:val="009477CA"/>
    <w:rsid w:val="00947885"/>
    <w:rsid w:val="00952DB5"/>
    <w:rsid w:val="0095409B"/>
    <w:rsid w:val="00954ADE"/>
    <w:rsid w:val="0095784F"/>
    <w:rsid w:val="00960037"/>
    <w:rsid w:val="00960E61"/>
    <w:rsid w:val="00961234"/>
    <w:rsid w:val="00961EEB"/>
    <w:rsid w:val="009620CD"/>
    <w:rsid w:val="00962482"/>
    <w:rsid w:val="00962CE4"/>
    <w:rsid w:val="00963347"/>
    <w:rsid w:val="009633C5"/>
    <w:rsid w:val="00963E5B"/>
    <w:rsid w:val="00964B22"/>
    <w:rsid w:val="00964DA5"/>
    <w:rsid w:val="00964FFE"/>
    <w:rsid w:val="00967EF0"/>
    <w:rsid w:val="00970849"/>
    <w:rsid w:val="009717F1"/>
    <w:rsid w:val="00971921"/>
    <w:rsid w:val="0097393C"/>
    <w:rsid w:val="00974322"/>
    <w:rsid w:val="00974812"/>
    <w:rsid w:val="00975949"/>
    <w:rsid w:val="00977039"/>
    <w:rsid w:val="009809CA"/>
    <w:rsid w:val="00981C62"/>
    <w:rsid w:val="00982DB6"/>
    <w:rsid w:val="0098368B"/>
    <w:rsid w:val="009852D7"/>
    <w:rsid w:val="00985F2F"/>
    <w:rsid w:val="00991E10"/>
    <w:rsid w:val="00992A1C"/>
    <w:rsid w:val="0099398E"/>
    <w:rsid w:val="00995CB1"/>
    <w:rsid w:val="00996AD9"/>
    <w:rsid w:val="00997858"/>
    <w:rsid w:val="00997C8B"/>
    <w:rsid w:val="009A159A"/>
    <w:rsid w:val="009A1E38"/>
    <w:rsid w:val="009A1F50"/>
    <w:rsid w:val="009A268D"/>
    <w:rsid w:val="009A3DAD"/>
    <w:rsid w:val="009A4B64"/>
    <w:rsid w:val="009A4B7C"/>
    <w:rsid w:val="009A4D6C"/>
    <w:rsid w:val="009B15AD"/>
    <w:rsid w:val="009B1AD9"/>
    <w:rsid w:val="009B2AF6"/>
    <w:rsid w:val="009B6673"/>
    <w:rsid w:val="009B6898"/>
    <w:rsid w:val="009B7BC0"/>
    <w:rsid w:val="009C021A"/>
    <w:rsid w:val="009C16F0"/>
    <w:rsid w:val="009C268F"/>
    <w:rsid w:val="009C638E"/>
    <w:rsid w:val="009C6C14"/>
    <w:rsid w:val="009C6E09"/>
    <w:rsid w:val="009C7030"/>
    <w:rsid w:val="009C7428"/>
    <w:rsid w:val="009D024F"/>
    <w:rsid w:val="009D0FFC"/>
    <w:rsid w:val="009D15CC"/>
    <w:rsid w:val="009D1615"/>
    <w:rsid w:val="009D19D1"/>
    <w:rsid w:val="009D1F71"/>
    <w:rsid w:val="009D4C50"/>
    <w:rsid w:val="009D66D5"/>
    <w:rsid w:val="009E27DE"/>
    <w:rsid w:val="009E3522"/>
    <w:rsid w:val="009E3DAE"/>
    <w:rsid w:val="009E4E85"/>
    <w:rsid w:val="009E59FD"/>
    <w:rsid w:val="009E61BB"/>
    <w:rsid w:val="009E6BCD"/>
    <w:rsid w:val="009F048D"/>
    <w:rsid w:val="009F09FE"/>
    <w:rsid w:val="009F313C"/>
    <w:rsid w:val="009F3D0B"/>
    <w:rsid w:val="009F3DD1"/>
    <w:rsid w:val="009F4810"/>
    <w:rsid w:val="009F4DC4"/>
    <w:rsid w:val="009F4EA9"/>
    <w:rsid w:val="009F4FB4"/>
    <w:rsid w:val="009F6E10"/>
    <w:rsid w:val="009F6EAE"/>
    <w:rsid w:val="009F7579"/>
    <w:rsid w:val="009F78C9"/>
    <w:rsid w:val="009F7CFC"/>
    <w:rsid w:val="00A008C4"/>
    <w:rsid w:val="00A01639"/>
    <w:rsid w:val="00A01EA4"/>
    <w:rsid w:val="00A022E5"/>
    <w:rsid w:val="00A02EE7"/>
    <w:rsid w:val="00A0389A"/>
    <w:rsid w:val="00A03E10"/>
    <w:rsid w:val="00A041F5"/>
    <w:rsid w:val="00A04E34"/>
    <w:rsid w:val="00A061F2"/>
    <w:rsid w:val="00A0640D"/>
    <w:rsid w:val="00A06B8C"/>
    <w:rsid w:val="00A1028C"/>
    <w:rsid w:val="00A10510"/>
    <w:rsid w:val="00A10695"/>
    <w:rsid w:val="00A1185A"/>
    <w:rsid w:val="00A11E39"/>
    <w:rsid w:val="00A134D0"/>
    <w:rsid w:val="00A143A3"/>
    <w:rsid w:val="00A14442"/>
    <w:rsid w:val="00A153CF"/>
    <w:rsid w:val="00A15C31"/>
    <w:rsid w:val="00A168B2"/>
    <w:rsid w:val="00A16E26"/>
    <w:rsid w:val="00A20232"/>
    <w:rsid w:val="00A21427"/>
    <w:rsid w:val="00A2450B"/>
    <w:rsid w:val="00A24801"/>
    <w:rsid w:val="00A2608F"/>
    <w:rsid w:val="00A26BB8"/>
    <w:rsid w:val="00A277D0"/>
    <w:rsid w:val="00A27852"/>
    <w:rsid w:val="00A27BFA"/>
    <w:rsid w:val="00A27E70"/>
    <w:rsid w:val="00A3016A"/>
    <w:rsid w:val="00A30224"/>
    <w:rsid w:val="00A3291B"/>
    <w:rsid w:val="00A32961"/>
    <w:rsid w:val="00A335F2"/>
    <w:rsid w:val="00A33673"/>
    <w:rsid w:val="00A33B9B"/>
    <w:rsid w:val="00A36EAE"/>
    <w:rsid w:val="00A37FD3"/>
    <w:rsid w:val="00A402FD"/>
    <w:rsid w:val="00A409A7"/>
    <w:rsid w:val="00A41AEA"/>
    <w:rsid w:val="00A41C06"/>
    <w:rsid w:val="00A42253"/>
    <w:rsid w:val="00A446DB"/>
    <w:rsid w:val="00A44970"/>
    <w:rsid w:val="00A44E86"/>
    <w:rsid w:val="00A455D3"/>
    <w:rsid w:val="00A463C9"/>
    <w:rsid w:val="00A469A1"/>
    <w:rsid w:val="00A53689"/>
    <w:rsid w:val="00A53A85"/>
    <w:rsid w:val="00A541FD"/>
    <w:rsid w:val="00A5474F"/>
    <w:rsid w:val="00A54BB8"/>
    <w:rsid w:val="00A55063"/>
    <w:rsid w:val="00A56525"/>
    <w:rsid w:val="00A56850"/>
    <w:rsid w:val="00A5795F"/>
    <w:rsid w:val="00A57A6F"/>
    <w:rsid w:val="00A6026D"/>
    <w:rsid w:val="00A61046"/>
    <w:rsid w:val="00A61515"/>
    <w:rsid w:val="00A62241"/>
    <w:rsid w:val="00A7159C"/>
    <w:rsid w:val="00A728E2"/>
    <w:rsid w:val="00A73388"/>
    <w:rsid w:val="00A734EC"/>
    <w:rsid w:val="00A7356E"/>
    <w:rsid w:val="00A74FA4"/>
    <w:rsid w:val="00A753FD"/>
    <w:rsid w:val="00A7670B"/>
    <w:rsid w:val="00A7707A"/>
    <w:rsid w:val="00A77256"/>
    <w:rsid w:val="00A805DE"/>
    <w:rsid w:val="00A805E1"/>
    <w:rsid w:val="00A81921"/>
    <w:rsid w:val="00A82435"/>
    <w:rsid w:val="00A844E0"/>
    <w:rsid w:val="00A84D51"/>
    <w:rsid w:val="00A84EC2"/>
    <w:rsid w:val="00A90876"/>
    <w:rsid w:val="00A90F9A"/>
    <w:rsid w:val="00A915A5"/>
    <w:rsid w:val="00A92BC4"/>
    <w:rsid w:val="00A9327B"/>
    <w:rsid w:val="00A941AA"/>
    <w:rsid w:val="00A941D0"/>
    <w:rsid w:val="00A94C75"/>
    <w:rsid w:val="00A96794"/>
    <w:rsid w:val="00A96E5A"/>
    <w:rsid w:val="00AA0333"/>
    <w:rsid w:val="00AA141B"/>
    <w:rsid w:val="00AA35C0"/>
    <w:rsid w:val="00AA4516"/>
    <w:rsid w:val="00AA48DB"/>
    <w:rsid w:val="00AA4A0C"/>
    <w:rsid w:val="00AA4DAC"/>
    <w:rsid w:val="00AA56AC"/>
    <w:rsid w:val="00AA6A8B"/>
    <w:rsid w:val="00AA71AE"/>
    <w:rsid w:val="00AA7463"/>
    <w:rsid w:val="00AB0173"/>
    <w:rsid w:val="00AB04F2"/>
    <w:rsid w:val="00AB0CCB"/>
    <w:rsid w:val="00AB0EDE"/>
    <w:rsid w:val="00AB2251"/>
    <w:rsid w:val="00AB372D"/>
    <w:rsid w:val="00AB3BCD"/>
    <w:rsid w:val="00AB4097"/>
    <w:rsid w:val="00AB54F8"/>
    <w:rsid w:val="00AB5C30"/>
    <w:rsid w:val="00AB66A2"/>
    <w:rsid w:val="00AC188F"/>
    <w:rsid w:val="00AC1E8A"/>
    <w:rsid w:val="00AC2E37"/>
    <w:rsid w:val="00AC3CAA"/>
    <w:rsid w:val="00AC4BA8"/>
    <w:rsid w:val="00AC4FFF"/>
    <w:rsid w:val="00AC50BB"/>
    <w:rsid w:val="00AC6124"/>
    <w:rsid w:val="00AC612A"/>
    <w:rsid w:val="00AC7228"/>
    <w:rsid w:val="00AC75DA"/>
    <w:rsid w:val="00AC770F"/>
    <w:rsid w:val="00AC7F37"/>
    <w:rsid w:val="00AD0EFA"/>
    <w:rsid w:val="00AD2716"/>
    <w:rsid w:val="00AD2BC9"/>
    <w:rsid w:val="00AD34D0"/>
    <w:rsid w:val="00AD4FF7"/>
    <w:rsid w:val="00AD55AF"/>
    <w:rsid w:val="00AD57C4"/>
    <w:rsid w:val="00AD7C17"/>
    <w:rsid w:val="00AE0632"/>
    <w:rsid w:val="00AE1864"/>
    <w:rsid w:val="00AE287E"/>
    <w:rsid w:val="00AE4DB7"/>
    <w:rsid w:val="00AE5315"/>
    <w:rsid w:val="00AE627D"/>
    <w:rsid w:val="00AE69AD"/>
    <w:rsid w:val="00AF0A9F"/>
    <w:rsid w:val="00AF0F0D"/>
    <w:rsid w:val="00AF1E60"/>
    <w:rsid w:val="00AF29EA"/>
    <w:rsid w:val="00AF32B4"/>
    <w:rsid w:val="00AF3668"/>
    <w:rsid w:val="00AF398A"/>
    <w:rsid w:val="00AF39F0"/>
    <w:rsid w:val="00AF3B28"/>
    <w:rsid w:val="00AF4958"/>
    <w:rsid w:val="00AF5558"/>
    <w:rsid w:val="00AF5C40"/>
    <w:rsid w:val="00AF749E"/>
    <w:rsid w:val="00AF7519"/>
    <w:rsid w:val="00B00741"/>
    <w:rsid w:val="00B00919"/>
    <w:rsid w:val="00B01263"/>
    <w:rsid w:val="00B042B1"/>
    <w:rsid w:val="00B0639E"/>
    <w:rsid w:val="00B06831"/>
    <w:rsid w:val="00B06BA1"/>
    <w:rsid w:val="00B10CD5"/>
    <w:rsid w:val="00B116B1"/>
    <w:rsid w:val="00B11AC4"/>
    <w:rsid w:val="00B11D05"/>
    <w:rsid w:val="00B12694"/>
    <w:rsid w:val="00B1328E"/>
    <w:rsid w:val="00B133A6"/>
    <w:rsid w:val="00B13461"/>
    <w:rsid w:val="00B1414D"/>
    <w:rsid w:val="00B143DD"/>
    <w:rsid w:val="00B149DB"/>
    <w:rsid w:val="00B15ADA"/>
    <w:rsid w:val="00B15FFF"/>
    <w:rsid w:val="00B17127"/>
    <w:rsid w:val="00B216D9"/>
    <w:rsid w:val="00B222DF"/>
    <w:rsid w:val="00B23B67"/>
    <w:rsid w:val="00B240E6"/>
    <w:rsid w:val="00B24B49"/>
    <w:rsid w:val="00B259CB"/>
    <w:rsid w:val="00B263D2"/>
    <w:rsid w:val="00B2654F"/>
    <w:rsid w:val="00B265E1"/>
    <w:rsid w:val="00B2762C"/>
    <w:rsid w:val="00B305D6"/>
    <w:rsid w:val="00B31E88"/>
    <w:rsid w:val="00B3271E"/>
    <w:rsid w:val="00B32819"/>
    <w:rsid w:val="00B331A2"/>
    <w:rsid w:val="00B33391"/>
    <w:rsid w:val="00B3411E"/>
    <w:rsid w:val="00B34487"/>
    <w:rsid w:val="00B34CF1"/>
    <w:rsid w:val="00B351CF"/>
    <w:rsid w:val="00B35ABD"/>
    <w:rsid w:val="00B366CE"/>
    <w:rsid w:val="00B4029B"/>
    <w:rsid w:val="00B439FA"/>
    <w:rsid w:val="00B43D0C"/>
    <w:rsid w:val="00B44658"/>
    <w:rsid w:val="00B44686"/>
    <w:rsid w:val="00B44863"/>
    <w:rsid w:val="00B44F00"/>
    <w:rsid w:val="00B45237"/>
    <w:rsid w:val="00B458C8"/>
    <w:rsid w:val="00B45EE9"/>
    <w:rsid w:val="00B46C53"/>
    <w:rsid w:val="00B470A0"/>
    <w:rsid w:val="00B476FA"/>
    <w:rsid w:val="00B47CAD"/>
    <w:rsid w:val="00B47FE1"/>
    <w:rsid w:val="00B5036A"/>
    <w:rsid w:val="00B510DB"/>
    <w:rsid w:val="00B527BD"/>
    <w:rsid w:val="00B53027"/>
    <w:rsid w:val="00B53BFD"/>
    <w:rsid w:val="00B53F7E"/>
    <w:rsid w:val="00B541DA"/>
    <w:rsid w:val="00B5430E"/>
    <w:rsid w:val="00B54390"/>
    <w:rsid w:val="00B54DD0"/>
    <w:rsid w:val="00B56A07"/>
    <w:rsid w:val="00B57213"/>
    <w:rsid w:val="00B579D0"/>
    <w:rsid w:val="00B600C1"/>
    <w:rsid w:val="00B60819"/>
    <w:rsid w:val="00B60CBB"/>
    <w:rsid w:val="00B61A21"/>
    <w:rsid w:val="00B626E6"/>
    <w:rsid w:val="00B62874"/>
    <w:rsid w:val="00B6340A"/>
    <w:rsid w:val="00B648ED"/>
    <w:rsid w:val="00B650B4"/>
    <w:rsid w:val="00B654C0"/>
    <w:rsid w:val="00B65D98"/>
    <w:rsid w:val="00B664F8"/>
    <w:rsid w:val="00B67048"/>
    <w:rsid w:val="00B6704C"/>
    <w:rsid w:val="00B7033F"/>
    <w:rsid w:val="00B70A75"/>
    <w:rsid w:val="00B70C56"/>
    <w:rsid w:val="00B7195E"/>
    <w:rsid w:val="00B719E2"/>
    <w:rsid w:val="00B71D46"/>
    <w:rsid w:val="00B71E0C"/>
    <w:rsid w:val="00B72500"/>
    <w:rsid w:val="00B743AD"/>
    <w:rsid w:val="00B7466A"/>
    <w:rsid w:val="00B74AE1"/>
    <w:rsid w:val="00B74F34"/>
    <w:rsid w:val="00B750AE"/>
    <w:rsid w:val="00B76CBA"/>
    <w:rsid w:val="00B777E0"/>
    <w:rsid w:val="00B80F1F"/>
    <w:rsid w:val="00B82B0A"/>
    <w:rsid w:val="00B836A9"/>
    <w:rsid w:val="00B83BD9"/>
    <w:rsid w:val="00B84280"/>
    <w:rsid w:val="00B84B6A"/>
    <w:rsid w:val="00B85302"/>
    <w:rsid w:val="00B86FC3"/>
    <w:rsid w:val="00B8776A"/>
    <w:rsid w:val="00B90F7E"/>
    <w:rsid w:val="00B913E9"/>
    <w:rsid w:val="00B927AB"/>
    <w:rsid w:val="00B97355"/>
    <w:rsid w:val="00B97927"/>
    <w:rsid w:val="00BA17A5"/>
    <w:rsid w:val="00BA1A67"/>
    <w:rsid w:val="00BA1A78"/>
    <w:rsid w:val="00BA1D27"/>
    <w:rsid w:val="00BA2D71"/>
    <w:rsid w:val="00BA3835"/>
    <w:rsid w:val="00BA3F1A"/>
    <w:rsid w:val="00BA4C17"/>
    <w:rsid w:val="00BA4DC6"/>
    <w:rsid w:val="00BA4E3C"/>
    <w:rsid w:val="00BA68FE"/>
    <w:rsid w:val="00BA6DF2"/>
    <w:rsid w:val="00BA70EC"/>
    <w:rsid w:val="00BA7EA1"/>
    <w:rsid w:val="00BB20BA"/>
    <w:rsid w:val="00BB2EA9"/>
    <w:rsid w:val="00BB50E2"/>
    <w:rsid w:val="00BB5FC4"/>
    <w:rsid w:val="00BB5FF5"/>
    <w:rsid w:val="00BB6085"/>
    <w:rsid w:val="00BB6434"/>
    <w:rsid w:val="00BB76B4"/>
    <w:rsid w:val="00BC0AE4"/>
    <w:rsid w:val="00BC0E1F"/>
    <w:rsid w:val="00BC12DA"/>
    <w:rsid w:val="00BC29C2"/>
    <w:rsid w:val="00BC355B"/>
    <w:rsid w:val="00BC3C91"/>
    <w:rsid w:val="00BC50DF"/>
    <w:rsid w:val="00BC6A1D"/>
    <w:rsid w:val="00BC6C15"/>
    <w:rsid w:val="00BC72FB"/>
    <w:rsid w:val="00BC7B8D"/>
    <w:rsid w:val="00BC7C60"/>
    <w:rsid w:val="00BD150F"/>
    <w:rsid w:val="00BD19B2"/>
    <w:rsid w:val="00BD1D1B"/>
    <w:rsid w:val="00BD3C51"/>
    <w:rsid w:val="00BD4B08"/>
    <w:rsid w:val="00BD4DF9"/>
    <w:rsid w:val="00BD54BD"/>
    <w:rsid w:val="00BD6D26"/>
    <w:rsid w:val="00BD6E5C"/>
    <w:rsid w:val="00BE0492"/>
    <w:rsid w:val="00BE17B5"/>
    <w:rsid w:val="00BE36BC"/>
    <w:rsid w:val="00BE60A9"/>
    <w:rsid w:val="00BE74FE"/>
    <w:rsid w:val="00BE7C1F"/>
    <w:rsid w:val="00BF02F9"/>
    <w:rsid w:val="00BF1E39"/>
    <w:rsid w:val="00BF2031"/>
    <w:rsid w:val="00BF3451"/>
    <w:rsid w:val="00BF4904"/>
    <w:rsid w:val="00BF4E58"/>
    <w:rsid w:val="00BF5500"/>
    <w:rsid w:val="00BF6057"/>
    <w:rsid w:val="00BF7CEF"/>
    <w:rsid w:val="00C00039"/>
    <w:rsid w:val="00C000FB"/>
    <w:rsid w:val="00C005D1"/>
    <w:rsid w:val="00C006A4"/>
    <w:rsid w:val="00C0193B"/>
    <w:rsid w:val="00C01CBF"/>
    <w:rsid w:val="00C02122"/>
    <w:rsid w:val="00C03586"/>
    <w:rsid w:val="00C03EB2"/>
    <w:rsid w:val="00C05F69"/>
    <w:rsid w:val="00C0609A"/>
    <w:rsid w:val="00C06775"/>
    <w:rsid w:val="00C06E92"/>
    <w:rsid w:val="00C06F1A"/>
    <w:rsid w:val="00C105D3"/>
    <w:rsid w:val="00C11450"/>
    <w:rsid w:val="00C13E67"/>
    <w:rsid w:val="00C144E1"/>
    <w:rsid w:val="00C1663A"/>
    <w:rsid w:val="00C17F08"/>
    <w:rsid w:val="00C214B3"/>
    <w:rsid w:val="00C21DEE"/>
    <w:rsid w:val="00C2273D"/>
    <w:rsid w:val="00C227DA"/>
    <w:rsid w:val="00C23949"/>
    <w:rsid w:val="00C2423B"/>
    <w:rsid w:val="00C302C2"/>
    <w:rsid w:val="00C3030C"/>
    <w:rsid w:val="00C30721"/>
    <w:rsid w:val="00C30841"/>
    <w:rsid w:val="00C329E4"/>
    <w:rsid w:val="00C335E3"/>
    <w:rsid w:val="00C33A95"/>
    <w:rsid w:val="00C33BCD"/>
    <w:rsid w:val="00C34608"/>
    <w:rsid w:val="00C373AA"/>
    <w:rsid w:val="00C37845"/>
    <w:rsid w:val="00C41284"/>
    <w:rsid w:val="00C41CC8"/>
    <w:rsid w:val="00C42C2A"/>
    <w:rsid w:val="00C42EDA"/>
    <w:rsid w:val="00C43DFB"/>
    <w:rsid w:val="00C4432A"/>
    <w:rsid w:val="00C4498F"/>
    <w:rsid w:val="00C44B46"/>
    <w:rsid w:val="00C45E0D"/>
    <w:rsid w:val="00C473F3"/>
    <w:rsid w:val="00C50CAE"/>
    <w:rsid w:val="00C519D2"/>
    <w:rsid w:val="00C51AAF"/>
    <w:rsid w:val="00C52450"/>
    <w:rsid w:val="00C535C0"/>
    <w:rsid w:val="00C53AA5"/>
    <w:rsid w:val="00C53D9C"/>
    <w:rsid w:val="00C5575A"/>
    <w:rsid w:val="00C55C96"/>
    <w:rsid w:val="00C55E37"/>
    <w:rsid w:val="00C6071B"/>
    <w:rsid w:val="00C614AF"/>
    <w:rsid w:val="00C6239D"/>
    <w:rsid w:val="00C623FA"/>
    <w:rsid w:val="00C6277A"/>
    <w:rsid w:val="00C62A80"/>
    <w:rsid w:val="00C64514"/>
    <w:rsid w:val="00C64853"/>
    <w:rsid w:val="00C64D3A"/>
    <w:rsid w:val="00C72746"/>
    <w:rsid w:val="00C7286B"/>
    <w:rsid w:val="00C740C1"/>
    <w:rsid w:val="00C74A13"/>
    <w:rsid w:val="00C74A6C"/>
    <w:rsid w:val="00C754EC"/>
    <w:rsid w:val="00C76166"/>
    <w:rsid w:val="00C77672"/>
    <w:rsid w:val="00C77777"/>
    <w:rsid w:val="00C77C65"/>
    <w:rsid w:val="00C80794"/>
    <w:rsid w:val="00C90026"/>
    <w:rsid w:val="00C920F4"/>
    <w:rsid w:val="00C9289B"/>
    <w:rsid w:val="00C92EE1"/>
    <w:rsid w:val="00C933F5"/>
    <w:rsid w:val="00C9352A"/>
    <w:rsid w:val="00C94EBA"/>
    <w:rsid w:val="00C95053"/>
    <w:rsid w:val="00C951E7"/>
    <w:rsid w:val="00C95F43"/>
    <w:rsid w:val="00CA047D"/>
    <w:rsid w:val="00CA0C0C"/>
    <w:rsid w:val="00CA2570"/>
    <w:rsid w:val="00CA3022"/>
    <w:rsid w:val="00CA31E4"/>
    <w:rsid w:val="00CA4CD3"/>
    <w:rsid w:val="00CA5979"/>
    <w:rsid w:val="00CA6149"/>
    <w:rsid w:val="00CB0B7A"/>
    <w:rsid w:val="00CB16B4"/>
    <w:rsid w:val="00CB21E8"/>
    <w:rsid w:val="00CB2335"/>
    <w:rsid w:val="00CB289A"/>
    <w:rsid w:val="00CB49B9"/>
    <w:rsid w:val="00CB5555"/>
    <w:rsid w:val="00CB5961"/>
    <w:rsid w:val="00CB5C7C"/>
    <w:rsid w:val="00CB6D23"/>
    <w:rsid w:val="00CB722E"/>
    <w:rsid w:val="00CB7411"/>
    <w:rsid w:val="00CB778B"/>
    <w:rsid w:val="00CB7808"/>
    <w:rsid w:val="00CC02B8"/>
    <w:rsid w:val="00CC0785"/>
    <w:rsid w:val="00CC0E32"/>
    <w:rsid w:val="00CC1704"/>
    <w:rsid w:val="00CC19DA"/>
    <w:rsid w:val="00CC1BBC"/>
    <w:rsid w:val="00CC2CD6"/>
    <w:rsid w:val="00CC376A"/>
    <w:rsid w:val="00CC4AFC"/>
    <w:rsid w:val="00CC5763"/>
    <w:rsid w:val="00CC58E2"/>
    <w:rsid w:val="00CC5B9C"/>
    <w:rsid w:val="00CC6329"/>
    <w:rsid w:val="00CC6B6A"/>
    <w:rsid w:val="00CC6E76"/>
    <w:rsid w:val="00CC7124"/>
    <w:rsid w:val="00CC72A0"/>
    <w:rsid w:val="00CC7866"/>
    <w:rsid w:val="00CD0AC2"/>
    <w:rsid w:val="00CD0E78"/>
    <w:rsid w:val="00CD0ECC"/>
    <w:rsid w:val="00CD2733"/>
    <w:rsid w:val="00CD286C"/>
    <w:rsid w:val="00CD2AE7"/>
    <w:rsid w:val="00CD2C6A"/>
    <w:rsid w:val="00CD31CC"/>
    <w:rsid w:val="00CD45B9"/>
    <w:rsid w:val="00CD62B1"/>
    <w:rsid w:val="00CD63BF"/>
    <w:rsid w:val="00CD7064"/>
    <w:rsid w:val="00CE0E86"/>
    <w:rsid w:val="00CE1FC3"/>
    <w:rsid w:val="00CE43F8"/>
    <w:rsid w:val="00CE48F0"/>
    <w:rsid w:val="00CE49BE"/>
    <w:rsid w:val="00CE49F2"/>
    <w:rsid w:val="00CE5C39"/>
    <w:rsid w:val="00CE79AC"/>
    <w:rsid w:val="00CF0087"/>
    <w:rsid w:val="00CF0B0B"/>
    <w:rsid w:val="00CF11FD"/>
    <w:rsid w:val="00CF15DB"/>
    <w:rsid w:val="00CF2280"/>
    <w:rsid w:val="00CF26AC"/>
    <w:rsid w:val="00CF3791"/>
    <w:rsid w:val="00CF4809"/>
    <w:rsid w:val="00CF4FB5"/>
    <w:rsid w:val="00CF5083"/>
    <w:rsid w:val="00CF66CD"/>
    <w:rsid w:val="00CF7420"/>
    <w:rsid w:val="00D00EFE"/>
    <w:rsid w:val="00D01761"/>
    <w:rsid w:val="00D01C43"/>
    <w:rsid w:val="00D028F8"/>
    <w:rsid w:val="00D05320"/>
    <w:rsid w:val="00D05504"/>
    <w:rsid w:val="00D05F12"/>
    <w:rsid w:val="00D06813"/>
    <w:rsid w:val="00D0728D"/>
    <w:rsid w:val="00D07D75"/>
    <w:rsid w:val="00D1040A"/>
    <w:rsid w:val="00D128F5"/>
    <w:rsid w:val="00D12EF2"/>
    <w:rsid w:val="00D1390A"/>
    <w:rsid w:val="00D141C1"/>
    <w:rsid w:val="00D143F4"/>
    <w:rsid w:val="00D14C06"/>
    <w:rsid w:val="00D155B1"/>
    <w:rsid w:val="00D15AB3"/>
    <w:rsid w:val="00D20AA5"/>
    <w:rsid w:val="00D22DB1"/>
    <w:rsid w:val="00D2390B"/>
    <w:rsid w:val="00D239D2"/>
    <w:rsid w:val="00D25E5C"/>
    <w:rsid w:val="00D266DE"/>
    <w:rsid w:val="00D27BF3"/>
    <w:rsid w:val="00D3195F"/>
    <w:rsid w:val="00D325C0"/>
    <w:rsid w:val="00D33C59"/>
    <w:rsid w:val="00D34063"/>
    <w:rsid w:val="00D34753"/>
    <w:rsid w:val="00D349BC"/>
    <w:rsid w:val="00D35653"/>
    <w:rsid w:val="00D35669"/>
    <w:rsid w:val="00D35F6C"/>
    <w:rsid w:val="00D369E1"/>
    <w:rsid w:val="00D37962"/>
    <w:rsid w:val="00D403AF"/>
    <w:rsid w:val="00D41164"/>
    <w:rsid w:val="00D43C96"/>
    <w:rsid w:val="00D442DB"/>
    <w:rsid w:val="00D45255"/>
    <w:rsid w:val="00D47705"/>
    <w:rsid w:val="00D47771"/>
    <w:rsid w:val="00D5112A"/>
    <w:rsid w:val="00D51A70"/>
    <w:rsid w:val="00D51C49"/>
    <w:rsid w:val="00D526C2"/>
    <w:rsid w:val="00D5300F"/>
    <w:rsid w:val="00D531A3"/>
    <w:rsid w:val="00D5320D"/>
    <w:rsid w:val="00D533AC"/>
    <w:rsid w:val="00D54465"/>
    <w:rsid w:val="00D5567A"/>
    <w:rsid w:val="00D56FA1"/>
    <w:rsid w:val="00D57221"/>
    <w:rsid w:val="00D574F4"/>
    <w:rsid w:val="00D57C63"/>
    <w:rsid w:val="00D57DCB"/>
    <w:rsid w:val="00D60D1E"/>
    <w:rsid w:val="00D60E6B"/>
    <w:rsid w:val="00D6182E"/>
    <w:rsid w:val="00D61F48"/>
    <w:rsid w:val="00D62C07"/>
    <w:rsid w:val="00D6558B"/>
    <w:rsid w:val="00D6628E"/>
    <w:rsid w:val="00D66F98"/>
    <w:rsid w:val="00D67497"/>
    <w:rsid w:val="00D67DEB"/>
    <w:rsid w:val="00D70651"/>
    <w:rsid w:val="00D71B9E"/>
    <w:rsid w:val="00D720F2"/>
    <w:rsid w:val="00D72388"/>
    <w:rsid w:val="00D740C0"/>
    <w:rsid w:val="00D74F87"/>
    <w:rsid w:val="00D7659A"/>
    <w:rsid w:val="00D76D74"/>
    <w:rsid w:val="00D800D2"/>
    <w:rsid w:val="00D80161"/>
    <w:rsid w:val="00D81063"/>
    <w:rsid w:val="00D81077"/>
    <w:rsid w:val="00D8115B"/>
    <w:rsid w:val="00D82851"/>
    <w:rsid w:val="00D84187"/>
    <w:rsid w:val="00D849B6"/>
    <w:rsid w:val="00D8515E"/>
    <w:rsid w:val="00D85899"/>
    <w:rsid w:val="00D85BBB"/>
    <w:rsid w:val="00D85CA0"/>
    <w:rsid w:val="00D85D7E"/>
    <w:rsid w:val="00D86B10"/>
    <w:rsid w:val="00D86F3C"/>
    <w:rsid w:val="00D86FA1"/>
    <w:rsid w:val="00D902B0"/>
    <w:rsid w:val="00D91064"/>
    <w:rsid w:val="00D91528"/>
    <w:rsid w:val="00D91C4E"/>
    <w:rsid w:val="00D91FA7"/>
    <w:rsid w:val="00D924D7"/>
    <w:rsid w:val="00D925A1"/>
    <w:rsid w:val="00D92B4E"/>
    <w:rsid w:val="00D9316A"/>
    <w:rsid w:val="00D96C76"/>
    <w:rsid w:val="00D97205"/>
    <w:rsid w:val="00DA0EB9"/>
    <w:rsid w:val="00DA1B3E"/>
    <w:rsid w:val="00DA2C1D"/>
    <w:rsid w:val="00DA2DCB"/>
    <w:rsid w:val="00DA4588"/>
    <w:rsid w:val="00DA5BDA"/>
    <w:rsid w:val="00DB01EF"/>
    <w:rsid w:val="00DB0C72"/>
    <w:rsid w:val="00DB319F"/>
    <w:rsid w:val="00DB408A"/>
    <w:rsid w:val="00DB4165"/>
    <w:rsid w:val="00DB4ACE"/>
    <w:rsid w:val="00DB5100"/>
    <w:rsid w:val="00DB551D"/>
    <w:rsid w:val="00DB58BE"/>
    <w:rsid w:val="00DC0514"/>
    <w:rsid w:val="00DC0DAE"/>
    <w:rsid w:val="00DC255E"/>
    <w:rsid w:val="00DC25A7"/>
    <w:rsid w:val="00DC2B3B"/>
    <w:rsid w:val="00DC2DD7"/>
    <w:rsid w:val="00DC554D"/>
    <w:rsid w:val="00DC582E"/>
    <w:rsid w:val="00DC6CFF"/>
    <w:rsid w:val="00DC7680"/>
    <w:rsid w:val="00DD0981"/>
    <w:rsid w:val="00DD1C29"/>
    <w:rsid w:val="00DD1C9C"/>
    <w:rsid w:val="00DD1E4B"/>
    <w:rsid w:val="00DD2820"/>
    <w:rsid w:val="00DD3365"/>
    <w:rsid w:val="00DD3EE7"/>
    <w:rsid w:val="00DD4378"/>
    <w:rsid w:val="00DD4F3C"/>
    <w:rsid w:val="00DD5130"/>
    <w:rsid w:val="00DD5552"/>
    <w:rsid w:val="00DD7079"/>
    <w:rsid w:val="00DD74E4"/>
    <w:rsid w:val="00DD7806"/>
    <w:rsid w:val="00DE0AF1"/>
    <w:rsid w:val="00DE118E"/>
    <w:rsid w:val="00DE41F7"/>
    <w:rsid w:val="00DE5069"/>
    <w:rsid w:val="00DE5EA2"/>
    <w:rsid w:val="00DE6055"/>
    <w:rsid w:val="00DE63D2"/>
    <w:rsid w:val="00DE67E5"/>
    <w:rsid w:val="00DE71E9"/>
    <w:rsid w:val="00DE782F"/>
    <w:rsid w:val="00DF0071"/>
    <w:rsid w:val="00DF0460"/>
    <w:rsid w:val="00DF0725"/>
    <w:rsid w:val="00DF1D72"/>
    <w:rsid w:val="00DF2D45"/>
    <w:rsid w:val="00DF4214"/>
    <w:rsid w:val="00DF428D"/>
    <w:rsid w:val="00DF49DF"/>
    <w:rsid w:val="00DF64B2"/>
    <w:rsid w:val="00DF66D5"/>
    <w:rsid w:val="00DF741D"/>
    <w:rsid w:val="00DF79D8"/>
    <w:rsid w:val="00DF7F46"/>
    <w:rsid w:val="00E03CA7"/>
    <w:rsid w:val="00E0470C"/>
    <w:rsid w:val="00E050FB"/>
    <w:rsid w:val="00E066AE"/>
    <w:rsid w:val="00E06987"/>
    <w:rsid w:val="00E10D7B"/>
    <w:rsid w:val="00E13001"/>
    <w:rsid w:val="00E1402A"/>
    <w:rsid w:val="00E14FDE"/>
    <w:rsid w:val="00E158EA"/>
    <w:rsid w:val="00E164D2"/>
    <w:rsid w:val="00E17971"/>
    <w:rsid w:val="00E20CC8"/>
    <w:rsid w:val="00E2300C"/>
    <w:rsid w:val="00E237A7"/>
    <w:rsid w:val="00E23A54"/>
    <w:rsid w:val="00E23E29"/>
    <w:rsid w:val="00E25B1C"/>
    <w:rsid w:val="00E27369"/>
    <w:rsid w:val="00E27E34"/>
    <w:rsid w:val="00E3058A"/>
    <w:rsid w:val="00E31405"/>
    <w:rsid w:val="00E31ACE"/>
    <w:rsid w:val="00E3305A"/>
    <w:rsid w:val="00E3311D"/>
    <w:rsid w:val="00E34517"/>
    <w:rsid w:val="00E34AF2"/>
    <w:rsid w:val="00E3531E"/>
    <w:rsid w:val="00E36FC6"/>
    <w:rsid w:val="00E4027A"/>
    <w:rsid w:val="00E41303"/>
    <w:rsid w:val="00E43306"/>
    <w:rsid w:val="00E43548"/>
    <w:rsid w:val="00E45727"/>
    <w:rsid w:val="00E4725D"/>
    <w:rsid w:val="00E500DF"/>
    <w:rsid w:val="00E508B1"/>
    <w:rsid w:val="00E51241"/>
    <w:rsid w:val="00E51B6F"/>
    <w:rsid w:val="00E51EB3"/>
    <w:rsid w:val="00E5254C"/>
    <w:rsid w:val="00E5342B"/>
    <w:rsid w:val="00E538D4"/>
    <w:rsid w:val="00E56316"/>
    <w:rsid w:val="00E571B6"/>
    <w:rsid w:val="00E60D0E"/>
    <w:rsid w:val="00E620D3"/>
    <w:rsid w:val="00E63239"/>
    <w:rsid w:val="00E63DF8"/>
    <w:rsid w:val="00E649E5"/>
    <w:rsid w:val="00E64F0C"/>
    <w:rsid w:val="00E658A5"/>
    <w:rsid w:val="00E65BEE"/>
    <w:rsid w:val="00E67D2C"/>
    <w:rsid w:val="00E7012B"/>
    <w:rsid w:val="00E70650"/>
    <w:rsid w:val="00E718F1"/>
    <w:rsid w:val="00E7221B"/>
    <w:rsid w:val="00E74680"/>
    <w:rsid w:val="00E747D8"/>
    <w:rsid w:val="00E74D64"/>
    <w:rsid w:val="00E74F56"/>
    <w:rsid w:val="00E752FD"/>
    <w:rsid w:val="00E758AE"/>
    <w:rsid w:val="00E75A4D"/>
    <w:rsid w:val="00E7741A"/>
    <w:rsid w:val="00E77F72"/>
    <w:rsid w:val="00E80849"/>
    <w:rsid w:val="00E80B04"/>
    <w:rsid w:val="00E810D5"/>
    <w:rsid w:val="00E81ED7"/>
    <w:rsid w:val="00E82A6D"/>
    <w:rsid w:val="00E82D84"/>
    <w:rsid w:val="00E82E60"/>
    <w:rsid w:val="00E832EF"/>
    <w:rsid w:val="00E83ACD"/>
    <w:rsid w:val="00E83C3A"/>
    <w:rsid w:val="00E86E04"/>
    <w:rsid w:val="00E86E48"/>
    <w:rsid w:val="00E874D7"/>
    <w:rsid w:val="00E90B22"/>
    <w:rsid w:val="00E91AE5"/>
    <w:rsid w:val="00E93056"/>
    <w:rsid w:val="00E93155"/>
    <w:rsid w:val="00E9316A"/>
    <w:rsid w:val="00E94861"/>
    <w:rsid w:val="00E95837"/>
    <w:rsid w:val="00E96128"/>
    <w:rsid w:val="00EA14A9"/>
    <w:rsid w:val="00EA2033"/>
    <w:rsid w:val="00EA2457"/>
    <w:rsid w:val="00EA2B66"/>
    <w:rsid w:val="00EA3888"/>
    <w:rsid w:val="00EA6E2F"/>
    <w:rsid w:val="00EA7C0C"/>
    <w:rsid w:val="00EB1607"/>
    <w:rsid w:val="00EB168D"/>
    <w:rsid w:val="00EB30C0"/>
    <w:rsid w:val="00EB3A1A"/>
    <w:rsid w:val="00EB3D9D"/>
    <w:rsid w:val="00EB4A16"/>
    <w:rsid w:val="00EB4B6A"/>
    <w:rsid w:val="00EB4F00"/>
    <w:rsid w:val="00EB541A"/>
    <w:rsid w:val="00EB78B5"/>
    <w:rsid w:val="00EC03F5"/>
    <w:rsid w:val="00EC0E43"/>
    <w:rsid w:val="00EC0E94"/>
    <w:rsid w:val="00EC1667"/>
    <w:rsid w:val="00EC2BB2"/>
    <w:rsid w:val="00EC2F54"/>
    <w:rsid w:val="00EC3445"/>
    <w:rsid w:val="00EC53E7"/>
    <w:rsid w:val="00EC5AB8"/>
    <w:rsid w:val="00EC6413"/>
    <w:rsid w:val="00EC6D60"/>
    <w:rsid w:val="00ED0C74"/>
    <w:rsid w:val="00ED0F11"/>
    <w:rsid w:val="00ED1514"/>
    <w:rsid w:val="00ED30EC"/>
    <w:rsid w:val="00ED3CEE"/>
    <w:rsid w:val="00ED43AA"/>
    <w:rsid w:val="00ED7E60"/>
    <w:rsid w:val="00ED7FF4"/>
    <w:rsid w:val="00EE073F"/>
    <w:rsid w:val="00EE134B"/>
    <w:rsid w:val="00EE1871"/>
    <w:rsid w:val="00EE23FF"/>
    <w:rsid w:val="00EE2EF6"/>
    <w:rsid w:val="00EE7713"/>
    <w:rsid w:val="00EF1056"/>
    <w:rsid w:val="00EF18A5"/>
    <w:rsid w:val="00EF1AFC"/>
    <w:rsid w:val="00EF3325"/>
    <w:rsid w:val="00EF3471"/>
    <w:rsid w:val="00EF4796"/>
    <w:rsid w:val="00EF56F9"/>
    <w:rsid w:val="00EF5DFC"/>
    <w:rsid w:val="00F00B6A"/>
    <w:rsid w:val="00F01534"/>
    <w:rsid w:val="00F01614"/>
    <w:rsid w:val="00F01FCC"/>
    <w:rsid w:val="00F02606"/>
    <w:rsid w:val="00F0480B"/>
    <w:rsid w:val="00F04E9D"/>
    <w:rsid w:val="00F06890"/>
    <w:rsid w:val="00F117D5"/>
    <w:rsid w:val="00F11AF5"/>
    <w:rsid w:val="00F14FE8"/>
    <w:rsid w:val="00F162FB"/>
    <w:rsid w:val="00F171AE"/>
    <w:rsid w:val="00F17373"/>
    <w:rsid w:val="00F17950"/>
    <w:rsid w:val="00F21F6E"/>
    <w:rsid w:val="00F2274E"/>
    <w:rsid w:val="00F23AD5"/>
    <w:rsid w:val="00F2400D"/>
    <w:rsid w:val="00F2504A"/>
    <w:rsid w:val="00F26C8A"/>
    <w:rsid w:val="00F273AD"/>
    <w:rsid w:val="00F317B1"/>
    <w:rsid w:val="00F32B20"/>
    <w:rsid w:val="00F3748E"/>
    <w:rsid w:val="00F4015C"/>
    <w:rsid w:val="00F40D34"/>
    <w:rsid w:val="00F41BAD"/>
    <w:rsid w:val="00F429BF"/>
    <w:rsid w:val="00F42D0E"/>
    <w:rsid w:val="00F436A4"/>
    <w:rsid w:val="00F43CB7"/>
    <w:rsid w:val="00F44603"/>
    <w:rsid w:val="00F44619"/>
    <w:rsid w:val="00F4467E"/>
    <w:rsid w:val="00F457AF"/>
    <w:rsid w:val="00F45F76"/>
    <w:rsid w:val="00F46299"/>
    <w:rsid w:val="00F50D05"/>
    <w:rsid w:val="00F52394"/>
    <w:rsid w:val="00F52B72"/>
    <w:rsid w:val="00F52F63"/>
    <w:rsid w:val="00F53C41"/>
    <w:rsid w:val="00F53DE3"/>
    <w:rsid w:val="00F54CDC"/>
    <w:rsid w:val="00F54D70"/>
    <w:rsid w:val="00F5639A"/>
    <w:rsid w:val="00F60BE3"/>
    <w:rsid w:val="00F61054"/>
    <w:rsid w:val="00F61F86"/>
    <w:rsid w:val="00F620BE"/>
    <w:rsid w:val="00F62552"/>
    <w:rsid w:val="00F62FB2"/>
    <w:rsid w:val="00F6355A"/>
    <w:rsid w:val="00F6563C"/>
    <w:rsid w:val="00F65C49"/>
    <w:rsid w:val="00F67669"/>
    <w:rsid w:val="00F70E8E"/>
    <w:rsid w:val="00F71413"/>
    <w:rsid w:val="00F71962"/>
    <w:rsid w:val="00F728AD"/>
    <w:rsid w:val="00F72909"/>
    <w:rsid w:val="00F73D22"/>
    <w:rsid w:val="00F757AE"/>
    <w:rsid w:val="00F76512"/>
    <w:rsid w:val="00F773AA"/>
    <w:rsid w:val="00F812D4"/>
    <w:rsid w:val="00F81345"/>
    <w:rsid w:val="00F8206B"/>
    <w:rsid w:val="00F82085"/>
    <w:rsid w:val="00F838DB"/>
    <w:rsid w:val="00F84028"/>
    <w:rsid w:val="00F84290"/>
    <w:rsid w:val="00F844F8"/>
    <w:rsid w:val="00F851D1"/>
    <w:rsid w:val="00F85D20"/>
    <w:rsid w:val="00F871A2"/>
    <w:rsid w:val="00F875A0"/>
    <w:rsid w:val="00F91B5D"/>
    <w:rsid w:val="00F9224E"/>
    <w:rsid w:val="00F92542"/>
    <w:rsid w:val="00F93193"/>
    <w:rsid w:val="00F94223"/>
    <w:rsid w:val="00F94B62"/>
    <w:rsid w:val="00F94CCC"/>
    <w:rsid w:val="00F953C1"/>
    <w:rsid w:val="00F97CB7"/>
    <w:rsid w:val="00FA0466"/>
    <w:rsid w:val="00FA1626"/>
    <w:rsid w:val="00FA2837"/>
    <w:rsid w:val="00FA292F"/>
    <w:rsid w:val="00FA2AB7"/>
    <w:rsid w:val="00FA3339"/>
    <w:rsid w:val="00FA3C15"/>
    <w:rsid w:val="00FA4CEA"/>
    <w:rsid w:val="00FA61FC"/>
    <w:rsid w:val="00FA6C2E"/>
    <w:rsid w:val="00FB020D"/>
    <w:rsid w:val="00FB0988"/>
    <w:rsid w:val="00FB2222"/>
    <w:rsid w:val="00FB2BB7"/>
    <w:rsid w:val="00FB526A"/>
    <w:rsid w:val="00FB7AC8"/>
    <w:rsid w:val="00FC06D4"/>
    <w:rsid w:val="00FC09CF"/>
    <w:rsid w:val="00FC2AFE"/>
    <w:rsid w:val="00FC3CDF"/>
    <w:rsid w:val="00FC3FD5"/>
    <w:rsid w:val="00FC433B"/>
    <w:rsid w:val="00FC5310"/>
    <w:rsid w:val="00FC582C"/>
    <w:rsid w:val="00FC63B4"/>
    <w:rsid w:val="00FC7865"/>
    <w:rsid w:val="00FD04B2"/>
    <w:rsid w:val="00FD1FE2"/>
    <w:rsid w:val="00FD2A18"/>
    <w:rsid w:val="00FD3426"/>
    <w:rsid w:val="00FD3468"/>
    <w:rsid w:val="00FD3E36"/>
    <w:rsid w:val="00FD4143"/>
    <w:rsid w:val="00FD4514"/>
    <w:rsid w:val="00FD4948"/>
    <w:rsid w:val="00FD4992"/>
    <w:rsid w:val="00FD59E3"/>
    <w:rsid w:val="00FD5C8C"/>
    <w:rsid w:val="00FD6A03"/>
    <w:rsid w:val="00FD7813"/>
    <w:rsid w:val="00FE08D2"/>
    <w:rsid w:val="00FE16B3"/>
    <w:rsid w:val="00FE1802"/>
    <w:rsid w:val="00FE2308"/>
    <w:rsid w:val="00FE23C0"/>
    <w:rsid w:val="00FE32B2"/>
    <w:rsid w:val="00FE51B7"/>
    <w:rsid w:val="00FE661A"/>
    <w:rsid w:val="00FE7E98"/>
    <w:rsid w:val="00FF00B9"/>
    <w:rsid w:val="00FF0B36"/>
    <w:rsid w:val="00FF0FA0"/>
    <w:rsid w:val="00FF1C2C"/>
    <w:rsid w:val="00FF398C"/>
    <w:rsid w:val="00FF3C0C"/>
    <w:rsid w:val="00FF5FC3"/>
    <w:rsid w:val="00FF694D"/>
    <w:rsid w:val="00FF6C73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6A201"/>
  <w15:docId w15:val="{652616CF-3D24-4A06-85ED-377E89C9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E74"/>
    <w:pPr>
      <w:spacing w:before="120" w:after="200" w:line="276" w:lineRule="auto"/>
    </w:pPr>
    <w:rPr>
      <w:rFonts w:ascii="Cambria" w:hAnsi="Cambria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138F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80376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DA2"/>
    <w:pPr>
      <w:keepNext/>
      <w:spacing w:before="240" w:after="60"/>
      <w:outlineLvl w:val="2"/>
    </w:pPr>
    <w:rPr>
      <w:rFonts w:eastAsia="Times New Roman"/>
      <w:b/>
      <w:bCs/>
      <w:color w:val="4F6228"/>
      <w:sz w:val="26"/>
      <w:szCs w:val="26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80376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D28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86C"/>
  </w:style>
  <w:style w:type="paragraph" w:styleId="Stopka">
    <w:name w:val="footer"/>
    <w:basedOn w:val="Normalny"/>
    <w:link w:val="StopkaZnak"/>
    <w:uiPriority w:val="99"/>
    <w:unhideWhenUsed/>
    <w:rsid w:val="00C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86C"/>
  </w:style>
  <w:style w:type="paragraph" w:customStyle="1" w:styleId="rednialista2akcent41">
    <w:name w:val="Średnia lista 2 — akcent 41"/>
    <w:basedOn w:val="Normalny"/>
    <w:qFormat/>
    <w:rsid w:val="00CD286C"/>
    <w:pPr>
      <w:ind w:left="720"/>
      <w:contextualSpacing/>
    </w:pPr>
  </w:style>
  <w:style w:type="paragraph" w:customStyle="1" w:styleId="redniecieniowanie1akcent11">
    <w:name w:val="Średnie cieniowanie 1 — akcent 11"/>
    <w:uiPriority w:val="1"/>
    <w:qFormat/>
    <w:rsid w:val="00CD286C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6C77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776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ighlightedsearchterm">
    <w:name w:val="highlightedsearchterm"/>
    <w:basedOn w:val="Domylnaczcionkaakapitu"/>
    <w:rsid w:val="00683323"/>
  </w:style>
  <w:style w:type="paragraph" w:customStyle="1" w:styleId="Standard">
    <w:name w:val="Standard"/>
    <w:rsid w:val="002213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2138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22138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138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2138F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F7D17"/>
    <w:pPr>
      <w:tabs>
        <w:tab w:val="left" w:pos="426"/>
        <w:tab w:val="right" w:leader="dot" w:pos="9062"/>
      </w:tabs>
      <w:spacing w:after="100" w:line="240" w:lineRule="auto"/>
      <w:ind w:left="426" w:hanging="426"/>
      <w:jc w:val="both"/>
    </w:pPr>
    <w:rPr>
      <w:rFonts w:ascii="Times New Roman" w:eastAsia="Times New Roman" w:hAnsi="Times New Roman"/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2138F"/>
    <w:pPr>
      <w:spacing w:after="100"/>
      <w:ind w:left="440"/>
    </w:pPr>
    <w:rPr>
      <w:rFonts w:eastAsia="Times New Roman"/>
    </w:rPr>
  </w:style>
  <w:style w:type="table" w:styleId="Tabela-Siatka">
    <w:name w:val="Table Grid"/>
    <w:basedOn w:val="Standardowy"/>
    <w:uiPriority w:val="59"/>
    <w:rsid w:val="00250B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3832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32BE"/>
  </w:style>
  <w:style w:type="paragraph" w:styleId="Tekstpodstawowywcity">
    <w:name w:val="Body Text Indent"/>
    <w:basedOn w:val="Normalny"/>
    <w:link w:val="TekstpodstawowywcityZnak"/>
    <w:uiPriority w:val="99"/>
    <w:unhideWhenUsed/>
    <w:rsid w:val="00383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832BE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832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832BE"/>
  </w:style>
  <w:style w:type="character" w:styleId="Numerstrony">
    <w:name w:val="page number"/>
    <w:basedOn w:val="Domylnaczcionkaakapitu"/>
    <w:rsid w:val="00093D83"/>
  </w:style>
  <w:style w:type="paragraph" w:customStyle="1" w:styleId="tyt">
    <w:name w:val="tyt"/>
    <w:basedOn w:val="Normalny"/>
    <w:rsid w:val="005D1CD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ust">
    <w:name w:val="ust"/>
    <w:link w:val="ustZnak"/>
    <w:rsid w:val="006003B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dane1">
    <w:name w:val="dane1"/>
    <w:rsid w:val="006003B7"/>
    <w:rPr>
      <w:color w:val="0000CD"/>
    </w:rPr>
  </w:style>
  <w:style w:type="paragraph" w:customStyle="1" w:styleId="lit">
    <w:name w:val="lit"/>
    <w:rsid w:val="006003B7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6003B7"/>
    <w:rPr>
      <w:rFonts w:ascii="Times New Roman" w:eastAsia="Times New Roman" w:hAnsi="Times New Roman"/>
      <w:sz w:val="24"/>
      <w:lang w:val="pl-PL" w:eastAsia="pl-PL" w:bidi="ar-SA"/>
    </w:rPr>
  </w:style>
  <w:style w:type="paragraph" w:customStyle="1" w:styleId="Tekstblokowy1">
    <w:name w:val="Tekst blokowy1"/>
    <w:basedOn w:val="Normalny"/>
    <w:rsid w:val="003566D8"/>
    <w:pPr>
      <w:overflowPunct w:val="0"/>
      <w:autoSpaceDE w:val="0"/>
      <w:autoSpaceDN w:val="0"/>
      <w:adjustRightInd w:val="0"/>
      <w:spacing w:after="0" w:line="240" w:lineRule="auto"/>
      <w:ind w:left="360" w:right="37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566D8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customStyle="1" w:styleId="BodyText21">
    <w:name w:val="Body Text 21"/>
    <w:basedOn w:val="Normalny"/>
    <w:rsid w:val="00604A80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22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7122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71229"/>
    <w:rPr>
      <w:vertAlign w:val="superscript"/>
    </w:rPr>
  </w:style>
  <w:style w:type="paragraph" w:customStyle="1" w:styleId="Tekstpodstawowywcity21">
    <w:name w:val="Tekst podstawowy wcięty 21"/>
    <w:basedOn w:val="Normalny"/>
    <w:rsid w:val="00EB3D9D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Style3">
    <w:name w:val="Style3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490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4">
    <w:name w:val="Style4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5">
    <w:name w:val="Style5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518" w:lineRule="exact"/>
      <w:jc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6">
    <w:name w:val="Style6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8">
    <w:name w:val="Style8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paragraph" w:customStyle="1" w:styleId="Style9">
    <w:name w:val="Style9"/>
    <w:basedOn w:val="Normalny"/>
    <w:uiPriority w:val="99"/>
    <w:rsid w:val="00A1028C"/>
    <w:pPr>
      <w:widowControl w:val="0"/>
      <w:autoSpaceDE w:val="0"/>
      <w:autoSpaceDN w:val="0"/>
      <w:adjustRightInd w:val="0"/>
      <w:spacing w:after="0" w:line="1378" w:lineRule="exact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FontStyle12">
    <w:name w:val="Font Style12"/>
    <w:uiPriority w:val="99"/>
    <w:rsid w:val="00A1028C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3">
    <w:name w:val="Font Style13"/>
    <w:uiPriority w:val="99"/>
    <w:rsid w:val="00A1028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A1028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5">
    <w:name w:val="Font Style15"/>
    <w:uiPriority w:val="99"/>
    <w:rsid w:val="00A1028C"/>
    <w:rPr>
      <w:rFonts w:ascii="Arial" w:hAnsi="Arial" w:cs="Arial"/>
      <w:color w:val="000000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21B"/>
    <w:rPr>
      <w:szCs w:val="24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9221B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49221B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8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3888"/>
    <w:rPr>
      <w:b/>
      <w:bCs/>
      <w:sz w:val="24"/>
      <w:szCs w:val="24"/>
      <w:lang w:eastAsia="en-US"/>
    </w:rPr>
  </w:style>
  <w:style w:type="paragraph" w:styleId="NormalnyWeb">
    <w:name w:val="Normal (Web)"/>
    <w:basedOn w:val="Normalny"/>
    <w:link w:val="NormalnyWebZnak"/>
    <w:rsid w:val="001D5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NormalnyWebZnak">
    <w:name w:val="Normalny (Web) Znak"/>
    <w:link w:val="NormalnyWeb"/>
    <w:rsid w:val="001D549F"/>
    <w:rPr>
      <w:rFonts w:ascii="Times New Roman" w:eastAsia="Times New Roman" w:hAnsi="Times New Roman"/>
      <w:sz w:val="24"/>
      <w:szCs w:val="24"/>
    </w:rPr>
  </w:style>
  <w:style w:type="paragraph" w:customStyle="1" w:styleId="Kolorowecieniowanieakcent31">
    <w:name w:val="Kolorowe cieniowanie — akcent 31"/>
    <w:basedOn w:val="Normalny"/>
    <w:qFormat/>
    <w:rsid w:val="003553B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416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B4165"/>
    <w:rPr>
      <w:sz w:val="16"/>
      <w:szCs w:val="16"/>
      <w:lang w:eastAsia="en-US"/>
    </w:rPr>
  </w:style>
  <w:style w:type="character" w:customStyle="1" w:styleId="Nagwek2Znak">
    <w:name w:val="Nagłówek 2 Znak"/>
    <w:link w:val="Nagwek2"/>
    <w:uiPriority w:val="9"/>
    <w:semiHidden/>
    <w:rsid w:val="008803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88037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Nagwek10">
    <w:name w:val="Nagłówek1"/>
    <w:basedOn w:val="Normalny"/>
    <w:next w:val="Tekstpodstawowy"/>
    <w:rsid w:val="0070688D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ddr">
    <w:name w:val="addr"/>
    <w:basedOn w:val="Normalny"/>
    <w:rsid w:val="00C21DEE"/>
    <w:pPr>
      <w:suppressAutoHyphens/>
      <w:spacing w:before="280" w:after="280" w:line="240" w:lineRule="auto"/>
    </w:pPr>
    <w:rPr>
      <w:rFonts w:ascii="Times New Roman" w:eastAsia="Times New Roman" w:hAnsi="Times New Roman"/>
      <w:szCs w:val="24"/>
      <w:lang w:eastAsia="ar-SA"/>
    </w:rPr>
  </w:style>
  <w:style w:type="character" w:customStyle="1" w:styleId="Nagwek3Znak">
    <w:name w:val="Nagłówek 3 Znak"/>
    <w:link w:val="Nagwek3"/>
    <w:uiPriority w:val="9"/>
    <w:rsid w:val="001C7DA2"/>
    <w:rPr>
      <w:rFonts w:ascii="Cambria" w:eastAsia="Times New Roman" w:hAnsi="Cambria"/>
      <w:b/>
      <w:bCs/>
      <w:color w:val="4F6228"/>
      <w:sz w:val="26"/>
      <w:szCs w:val="26"/>
      <w:lang w:val="x-none" w:eastAsia="en-US"/>
    </w:rPr>
  </w:style>
  <w:style w:type="paragraph" w:styleId="Akapitzlist">
    <w:name w:val="List Paragraph"/>
    <w:basedOn w:val="Normalny"/>
    <w:uiPriority w:val="1"/>
    <w:qFormat/>
    <w:rsid w:val="00AE0632"/>
    <w:pPr>
      <w:spacing w:after="160" w:line="240" w:lineRule="auto"/>
      <w:ind w:left="720"/>
      <w:contextualSpacing/>
      <w:jc w:val="both"/>
    </w:pPr>
    <w:rPr>
      <w:rFonts w:ascii="Calibri" w:hAnsi="Calibri"/>
    </w:rPr>
  </w:style>
  <w:style w:type="character" w:styleId="Pogrubienie">
    <w:name w:val="Strong"/>
    <w:uiPriority w:val="22"/>
    <w:qFormat/>
    <w:rsid w:val="000909A1"/>
    <w:rPr>
      <w:b/>
      <w:bCs/>
    </w:rPr>
  </w:style>
  <w:style w:type="paragraph" w:customStyle="1" w:styleId="Default">
    <w:name w:val="Default"/>
    <w:rsid w:val="004F50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nk1">
    <w:name w:val="link1"/>
    <w:rsid w:val="007335A5"/>
    <w:rPr>
      <w:u w:val="single"/>
    </w:rPr>
  </w:style>
  <w:style w:type="character" w:customStyle="1" w:styleId="highlight">
    <w:name w:val="highlight"/>
    <w:rsid w:val="00B15FFF"/>
  </w:style>
  <w:style w:type="paragraph" w:styleId="Bezodstpw">
    <w:name w:val="No Spacing"/>
    <w:uiPriority w:val="1"/>
    <w:qFormat/>
    <w:rsid w:val="000C6E74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B7033F"/>
    <w:rPr>
      <w:color w:val="808080"/>
    </w:rPr>
  </w:style>
  <w:style w:type="character" w:customStyle="1" w:styleId="hgkelc">
    <w:name w:val="hgkelc"/>
    <w:basedOn w:val="Domylnaczcionkaakapitu"/>
    <w:rsid w:val="00537FC2"/>
  </w:style>
  <w:style w:type="character" w:styleId="UyteHipercze">
    <w:name w:val="FollowedHyperlink"/>
    <w:basedOn w:val="Domylnaczcionkaakapitu"/>
    <w:uiPriority w:val="99"/>
    <w:semiHidden/>
    <w:unhideWhenUsed/>
    <w:rsid w:val="00537FC2"/>
    <w:rPr>
      <w:color w:val="800080" w:themeColor="followedHyperlink"/>
      <w:u w:val="single"/>
    </w:rPr>
  </w:style>
  <w:style w:type="character" w:customStyle="1" w:styleId="fontstyle01">
    <w:name w:val="fontstyle01"/>
    <w:basedOn w:val="Domylnaczcionkaakapitu"/>
    <w:rsid w:val="006D0604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37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3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26A3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D5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B1A5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4B1A5D"/>
    <w:pPr>
      <w:widowControl w:val="0"/>
      <w:autoSpaceDE w:val="0"/>
      <w:autoSpaceDN w:val="0"/>
      <w:spacing w:before="105" w:after="0" w:line="240" w:lineRule="auto"/>
      <w:ind w:left="6504"/>
    </w:pPr>
    <w:rPr>
      <w:rFonts w:ascii="Trebuchet MS" w:eastAsia="Trebuchet MS" w:hAnsi="Trebuchet MS" w:cs="Trebuchet MS"/>
      <w:sz w:val="33"/>
      <w:szCs w:val="33"/>
    </w:rPr>
  </w:style>
  <w:style w:type="character" w:customStyle="1" w:styleId="TytuZnak">
    <w:name w:val="Tytuł Znak"/>
    <w:basedOn w:val="Domylnaczcionkaakapitu"/>
    <w:link w:val="Tytu"/>
    <w:uiPriority w:val="10"/>
    <w:rsid w:val="004B1A5D"/>
    <w:rPr>
      <w:rFonts w:ascii="Trebuchet MS" w:eastAsia="Trebuchet MS" w:hAnsi="Trebuchet MS" w:cs="Trebuchet MS"/>
      <w:sz w:val="33"/>
      <w:szCs w:val="33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B1A5D"/>
    <w:pPr>
      <w:widowControl w:val="0"/>
      <w:autoSpaceDE w:val="0"/>
      <w:autoSpaceDN w:val="0"/>
      <w:spacing w:before="0" w:after="0" w:line="240" w:lineRule="auto"/>
    </w:pPr>
    <w:rPr>
      <w:rFonts w:eastAsia="Cambria" w:cs="Cambr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426D3-93DA-4C78-93DF-D70D99F4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3052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dla zadania :</vt:lpstr>
    </vt:vector>
  </TitlesOfParts>
  <Company>Microsoft</Company>
  <LinksUpToDate>false</LinksUpToDate>
  <CharactersWithSpaces>21326</CharactersWithSpaces>
  <SharedDoc>false</SharedDoc>
  <HLinks>
    <vt:vector size="72" baseType="variant">
      <vt:variant>
        <vt:i4>3080311</vt:i4>
      </vt:variant>
      <vt:variant>
        <vt:i4>33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3080311</vt:i4>
      </vt:variant>
      <vt:variant>
        <vt:i4>30</vt:i4>
      </vt:variant>
      <vt:variant>
        <vt:i4>0</vt:i4>
      </vt:variant>
      <vt:variant>
        <vt:i4>5</vt:i4>
      </vt:variant>
      <vt:variant>
        <vt:lpwstr>https://miniportal.wzp.gov.pl/</vt:lpwstr>
      </vt:variant>
      <vt:variant>
        <vt:lpwstr/>
      </vt:variant>
      <vt:variant>
        <vt:i4>3604551</vt:i4>
      </vt:variant>
      <vt:variant>
        <vt:i4>27</vt:i4>
      </vt:variant>
      <vt:variant>
        <vt:i4>0</vt:i4>
      </vt:variant>
      <vt:variant>
        <vt:i4>5</vt:i4>
      </vt:variant>
      <vt:variant>
        <vt:lpwstr>mailto:katarzyna.pilarczyk@lodz.lasy.gov.pl</vt:lpwstr>
      </vt:variant>
      <vt:variant>
        <vt:lpwstr/>
      </vt:variant>
      <vt:variant>
        <vt:i4>5046388</vt:i4>
      </vt:variant>
      <vt:variant>
        <vt:i4>24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12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6422596</vt:i4>
      </vt:variant>
      <vt:variant>
        <vt:i4>6</vt:i4>
      </vt:variant>
      <vt:variant>
        <vt:i4>0</vt:i4>
      </vt:variant>
      <vt:variant>
        <vt:i4>5</vt:i4>
      </vt:variant>
      <vt:variant>
        <vt:lpwstr>http://bip.lasy.gov.pl/pl/bip/dg/rdlp_lodz/nadl_kutno/zamowienia_publiczne</vt:lpwstr>
      </vt:variant>
      <vt:variant>
        <vt:lpwstr/>
      </vt:variant>
      <vt:variant>
        <vt:i4>655443</vt:i4>
      </vt:variant>
      <vt:variant>
        <vt:i4>3</vt:i4>
      </vt:variant>
      <vt:variant>
        <vt:i4>0</vt:i4>
      </vt:variant>
      <vt:variant>
        <vt:i4>5</vt:i4>
      </vt:variant>
      <vt:variant>
        <vt:lpwstr>http://www.lodz.lasy.gov.pl/web/kutno</vt:lpwstr>
      </vt:variant>
      <vt:variant>
        <vt:lpwstr/>
      </vt:variant>
      <vt:variant>
        <vt:i4>5046388</vt:i4>
      </vt:variant>
      <vt:variant>
        <vt:i4>0</vt:i4>
      </vt:variant>
      <vt:variant>
        <vt:i4>0</vt:i4>
      </vt:variant>
      <vt:variant>
        <vt:i4>5</vt:i4>
      </vt:variant>
      <vt:variant>
        <vt:lpwstr>mailto:kutno@lodz.lasy.gov.pl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dla zadania :</dc:title>
  <dc:creator>Your User Name</dc:creator>
  <cp:lastModifiedBy>Katarzyna Pilarczyk Nadleśnictwo Kutno</cp:lastModifiedBy>
  <cp:revision>3</cp:revision>
  <cp:lastPrinted>2022-09-22T08:34:00Z</cp:lastPrinted>
  <dcterms:created xsi:type="dcterms:W3CDTF">2024-08-22T07:21:00Z</dcterms:created>
  <dcterms:modified xsi:type="dcterms:W3CDTF">2024-08-22T07:26:00Z</dcterms:modified>
</cp:coreProperties>
</file>